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813" w:rsidRPr="00C11813" w:rsidRDefault="00C11813" w:rsidP="00C11813">
      <w:pPr>
        <w:suppressAutoHyphens/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</w:t>
      </w:r>
    </w:p>
    <w:p w:rsidR="00C11813" w:rsidRPr="00C11813" w:rsidRDefault="00C11813" w:rsidP="00C11813">
      <w:pPr>
        <w:tabs>
          <w:tab w:val="left" w:pos="5674"/>
          <w:tab w:val="right" w:pos="9978"/>
        </w:tabs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C11813" w:rsidRPr="00C11813" w:rsidRDefault="00C11813" w:rsidP="00C1181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C11813" w:rsidRPr="00C11813" w:rsidRDefault="00C11813" w:rsidP="00C1181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Нижегородской области</w:t>
      </w:r>
    </w:p>
    <w:p w:rsidR="00C11813" w:rsidRPr="00C11813" w:rsidRDefault="00C11813" w:rsidP="00C1181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от 29 декабря 2025 года №</w:t>
      </w:r>
      <w:r w:rsidR="0050363E">
        <w:rPr>
          <w:rFonts w:ascii="Times New Roman" w:eastAsia="Calibri" w:hAnsi="Times New Roman" w:cs="Times New Roman"/>
          <w:sz w:val="24"/>
          <w:szCs w:val="24"/>
          <w:lang w:eastAsia="ru-RU"/>
        </w:rPr>
        <w:t>98</w:t>
      </w:r>
      <w:bookmarkStart w:id="0" w:name="_GoBack"/>
      <w:bookmarkEnd w:id="0"/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«О внесении изменений в решение Совета депутатов</w:t>
      </w: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Воскресенского муниципального округа</w:t>
      </w: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Нижегородской области</w:t>
      </w: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от 23 декабря 2024 года №92</w:t>
      </w: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«О бюджете муниципального округа на 2025 год</w:t>
      </w:r>
    </w:p>
    <w:p w:rsidR="00C11813" w:rsidRPr="00C11813" w:rsidRDefault="00C11813" w:rsidP="00C1181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и на плановый период 2026 и 2027 годов»</w:t>
      </w:r>
    </w:p>
    <w:p w:rsidR="00C11813" w:rsidRPr="00C11813" w:rsidRDefault="00C11813" w:rsidP="00C1181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«Приложение 1</w:t>
      </w: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Воскресенского муниципального округа</w:t>
      </w:r>
    </w:p>
    <w:p w:rsidR="00C11813" w:rsidRPr="00C11813" w:rsidRDefault="00C11813" w:rsidP="00C11813">
      <w:pPr>
        <w:spacing w:after="0" w:line="240" w:lineRule="auto"/>
        <w:ind w:left="5580" w:hanging="5580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Нижегородской области</w:t>
      </w:r>
    </w:p>
    <w:p w:rsidR="00C11813" w:rsidRPr="00C11813" w:rsidRDefault="00C11813" w:rsidP="00C1181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от 23 декабря 2024 года №92</w:t>
      </w:r>
    </w:p>
    <w:p w:rsidR="00C11813" w:rsidRPr="00C11813" w:rsidRDefault="00C11813" w:rsidP="00C1181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1813" w:rsidRPr="00C11813" w:rsidRDefault="00C11813" w:rsidP="00C11813">
      <w:pPr>
        <w:tabs>
          <w:tab w:val="left" w:pos="28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Поступление доходов</w:t>
      </w:r>
    </w:p>
    <w:p w:rsidR="00C11813" w:rsidRPr="00C11813" w:rsidRDefault="00C11813" w:rsidP="00C11813">
      <w:pPr>
        <w:tabs>
          <w:tab w:val="left" w:pos="28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группам, подгруппам и статьям бюджетной классификации</w:t>
      </w:r>
    </w:p>
    <w:p w:rsidR="00C11813" w:rsidRPr="00C11813" w:rsidRDefault="00C11813" w:rsidP="00C11813">
      <w:pPr>
        <w:tabs>
          <w:tab w:val="left" w:pos="28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рублей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6020"/>
        <w:gridCol w:w="2500"/>
        <w:gridCol w:w="2127"/>
        <w:gridCol w:w="2268"/>
        <w:gridCol w:w="2268"/>
      </w:tblGrid>
      <w:tr w:rsidR="00C11813" w:rsidRPr="00C11813" w:rsidTr="0040388F">
        <w:trPr>
          <w:trHeight w:val="300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C11813" w:rsidRPr="00C11813" w:rsidTr="0040388F">
        <w:trPr>
          <w:trHeight w:val="30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813" w:rsidRPr="00C11813" w:rsidTr="0040388F">
        <w:trPr>
          <w:trHeight w:val="30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813" w:rsidRPr="00C11813" w:rsidTr="0040388F">
        <w:trPr>
          <w:trHeight w:val="7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C11813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11813" w:rsidRPr="00C11813" w:rsidTr="0040388F">
        <w:trPr>
          <w:trHeight w:val="7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351 147 096,86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349 344 200,00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383 566 900,00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307 519 905,08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318 556 400,00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352 092 300,00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</w:t>
            </w: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223 347 427,78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234 349 100,00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254 882 500,00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223 347 427,78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234 349 100,00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254 882 500,00</w:t>
            </w:r>
          </w:p>
        </w:tc>
      </w:tr>
      <w:tr w:rsidR="00C11813" w:rsidRPr="00C11813" w:rsidTr="0040388F">
        <w:trPr>
          <w:trHeight w:val="567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212 223 826,55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225 115 700,00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243 238 500,00</w:t>
            </w:r>
          </w:p>
        </w:tc>
      </w:tr>
      <w:tr w:rsidR="00C11813" w:rsidRPr="00C11813" w:rsidTr="0040388F">
        <w:trPr>
          <w:trHeight w:val="630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 (сумма платежа (перерасчеты, недоимка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212 096 426,55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224 975 100,00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243 060 900,00</w:t>
            </w:r>
          </w:p>
        </w:tc>
      </w:tr>
      <w:tr w:rsidR="00C11813" w:rsidRPr="00C11813" w:rsidTr="0040388F">
        <w:trPr>
          <w:trHeight w:val="630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 (суммы денежных взысканий (штрафов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177 600,00</w:t>
            </w:r>
          </w:p>
        </w:tc>
      </w:tr>
      <w:tr w:rsidR="00C11813" w:rsidRPr="00C11813" w:rsidTr="0040388F">
        <w:trPr>
          <w:trHeight w:val="409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810 062,64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761 100,00</w:t>
            </w:r>
          </w:p>
        </w:tc>
      </w:tr>
      <w:tr w:rsidR="00C11813" w:rsidRPr="00C11813" w:rsidTr="0040388F">
        <w:trPr>
          <w:trHeight w:val="472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части суммы налога, не превышающей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809 638,94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761 100,00</w:t>
            </w:r>
          </w:p>
        </w:tc>
      </w:tr>
      <w:tr w:rsidR="00C11813" w:rsidRPr="00C11813" w:rsidTr="0040388F">
        <w:trPr>
          <w:trHeight w:val="472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суммы налога, не превышающей 312 тысяч рублей за налоговые периоды после 1 января 2025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1 01 02020 01 3000 110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346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5 473 225,16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7 860 900,00</w:t>
            </w:r>
          </w:p>
        </w:tc>
      </w:tr>
      <w:tr w:rsidR="00C11813" w:rsidRPr="00C11813" w:rsidTr="0040388F">
        <w:trPr>
          <w:trHeight w:val="441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рублей за налоговые периоды после 1 января 2025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7 860 900,00</w:t>
            </w:r>
          </w:p>
        </w:tc>
      </w:tr>
      <w:tr w:rsidR="00C11813" w:rsidRPr="00C11813" w:rsidTr="0040388F">
        <w:trPr>
          <w:trHeight w:val="409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превышающей 312 тысяч рублей за налоговые периоды после 1 января 2025 года) (суммы денежных взысканий (штрафов) по соответствующему платежу согласно законодательству Российской Федерации)"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1 01 02030 01 3000 110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5 025,16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1 01 02040 01 0000 110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4 359 188,50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2 844 400,00</w:t>
            </w:r>
          </w:p>
        </w:tc>
      </w:tr>
      <w:tr w:rsidR="00C11813" w:rsidRPr="00C11813" w:rsidTr="0040388F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1 01 02040 01 1000 110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4 359 188,50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2 844 400,00</w:t>
            </w:r>
          </w:p>
        </w:tc>
      </w:tr>
      <w:tr w:rsidR="00C11813" w:rsidRPr="00C11813" w:rsidTr="0040388F">
        <w:trPr>
          <w:trHeight w:val="81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</w:t>
            </w: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1 01 02080 01 0000 110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100 880,41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714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</w:t>
            </w: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платежа (перерасчеты, недоимка и задолженность по соответствующему платежу, в том числе по </w:t>
            </w: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1 01 02080 01 1000 110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100 880,41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5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1 01 02130 01 0000 110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380 244,52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177 600,00</w:t>
            </w:r>
          </w:p>
        </w:tc>
      </w:tr>
      <w:tr w:rsidR="00C11813" w:rsidRPr="00C11813" w:rsidTr="0040388F">
        <w:trPr>
          <w:trHeight w:val="346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 (сумма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1 01 02130 01 1000 110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380 244,52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177 600,00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1 03 00000 00 0000 000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28 142 500,00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30 021 500,00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39 984 600,00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1 03 02000 01 0000 110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28 142 500,00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30 021 500,00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39 984 600,00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14 718 500,00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15 716 300,00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20 900 000,00</w:t>
            </w:r>
          </w:p>
        </w:tc>
      </w:tr>
      <w:tr w:rsidR="00C11813" w:rsidRPr="00C11813" w:rsidTr="0040388F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14 718 500,00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15 716 300,00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20 900 000,00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1 03 02240 01 0000 110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C11813" w:rsidRPr="00C11813" w:rsidTr="0040388F">
        <w:trPr>
          <w:trHeight w:val="31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1 03 02241 01 0000 110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96 000,00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1 03 02250 01 0000 110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14 864 900,00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15 797 300,00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20 991 900,00</w:t>
            </w:r>
          </w:p>
        </w:tc>
      </w:tr>
      <w:tr w:rsidR="00C11813" w:rsidRPr="00C11813" w:rsidTr="0040388F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1 03 02251 01 0000 110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14 864 900,00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15 797 300,00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20 991 900,00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1 03 02260 01 0000 110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-1 508 400,00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-1 564 200,00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-2 003 300,00</w:t>
            </w:r>
          </w:p>
        </w:tc>
      </w:tr>
      <w:tr w:rsidR="00C11813" w:rsidRPr="00C11813" w:rsidTr="0040388F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1 03 02261 01 0000 110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-1 508 400,00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-1 564 200,00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-2 003 300,00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29 152 477,30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26 151 700,00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27 981 100,00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1 05 01000 00 0000 110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23 857 300,00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23 409 200,00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25 164 900,00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1 05 01010 01 0000 110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16 963 028,31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17 967 700,00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1 05 01011 01 0000 110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16 963 028,31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17 967 700,00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1 05 01011 01 1000 110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16 962 681,47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16 714 200,00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17 967 700,00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1 05 01011 01 3000 110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1 05 01020 01 0000 110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6 894 271,69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7 197 200,00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1 05 01021 01 0000 110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6 894 271,69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7 197 200,00</w:t>
            </w:r>
          </w:p>
        </w:tc>
      </w:tr>
      <w:tr w:rsidR="00C11813" w:rsidRPr="00C11813" w:rsidTr="0040388F">
        <w:trPr>
          <w:trHeight w:val="25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1 05 01021 01 1000 110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6 893 635,54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6 695 000,00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7 197 200,00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1 05 01021 01 3000 110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636,15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1 05 02000 02 0000 110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1 05 02010 02 0000 110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1 05 02010 02 3000 110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171 843,70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171 843,70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171 843,70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1 05 04000 02 0000 110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2 801 000,00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1 05 04060 02 0000 110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2 801 000,00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1 05 04060 02 1000 110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2 801 000,00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20 689 300,00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21 691 200,00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22 742 600,00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10 778 000,00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1 06 01020 14 0000 110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10 778 000,00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1 06 01020 14 1000 110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10 778 000,00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11 964 600,00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1 675 000,00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1 06 06032 14 0000 110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1 06 06032 14 1000 110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1 675 000,00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9 882 400,00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10 289 600,00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1 06 06042 14 0000 110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9 882 400,00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10 289 600,00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1 06 06042 14 1000 110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9 882 400,00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10 289 600,00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6 188 200,00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6 501 500,00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1 08 03000 01 0000 110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6 501 500,00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1 08 03010 01 0000 110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6 501 500,00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1 08 03010 01 1050 110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6 501 500,00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43 627 191,78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31 474 600,00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18 342 207,21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15 080 300,00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15 683 500,00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17 905 420,03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14 756 700,00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15 347 000,00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11 156 978,28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8 113 300,00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1 11 05012 14 0000 120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11 156 978,28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8 113 300,00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712 741,75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705 500,00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1 11 05024 14 0000 120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712 741,75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705 500,00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1 11 05030 00 0000 120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6 277 100,00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6 528 200,00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1 11 05034 14 0000 120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6 277 100,00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6 528 200,00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1 11 05300 00 0000 120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1 11 05310 00 0000 120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1 11 05312 14 0000 120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1 11 07000 00 0000 120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1 11 07010 00 0000 120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1 11 07014 14 0000 120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1 11 09000 00 0000 120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325 200,00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1 11 09040 00 0000 120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325 200,00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1 11 09044 14 0000 120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325 200,00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1 12 00000 00 0000 000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47 400,00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1 12 01000 01 0000 </w:t>
            </w: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1 12 01010 01 0000 120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1 12 01010 01 6000 120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43 900,00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1 12 01040 01 0000 120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1 12 01041 01 0000 120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1 12 01041 01 6000 120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1 13 00000 00 0000 000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18 915 596,01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12 926 600,00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13 201 400,00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1 13 01000 00 0000 130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15 643 361,50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12 052 200,00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15 643 361,50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12 052 200,00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15 643 361,50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11 821 600,00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12 052 200,00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Егоровская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– филиал МОУ БОГОРОДСКАЯ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1 13 01994 14 0011 130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154 700,00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 получателями средств бюджетов муниципальных округов МОУ БОГОРОДСКАЯ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1 13 01994 14 0021 130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670 600,00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МКУК "ВОСКРЕСЕНСКАЯ ЦБС"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1 13 01994 14 0023 130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355 000,00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МОУ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БЛАГОВЕЩЕНСКАЯ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1 13 01994 14 0031 130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317 738,13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296 400,00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ВОСКРЕСЕНСКИЙ КРАЕВЕДЧЕСКИЙ МУЗЕЙ (ВКМ)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1 13 01994 14 0033 130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727 900,00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1 13 01994 14 0041 130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398 010,00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385 900,00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ГЛУХОВСКАЯ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1 13 01994 14 0051 130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1 254 050,87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710 600,00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Елдежская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– филиал МОУ ГЛУХОВСКАЯ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1 13 01994 14 0061 130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МОУ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ВЛАДИМИРСКАЯ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1 13 01994 14 0071 130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601 635,00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673 800,00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Прочие доходы от оказания платных услуг (работ) получателями средств бюджетов муниципальных округов МОУ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ВЛАДИМИРСКАЯ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 (прочие платные)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1 13 01994 14 0073 130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75 594,00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ЗАДВОРКОВСКАЯ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1 13 01994 14 0081 130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941 458,30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1 110 800,00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ГАЛИБИХИНСКАЯ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1 13 01994 14 0091 130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403 400,00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СТАРОУСТИНСКАЯ ОШ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1 13 01994 14 0101 130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276 800,00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Нестиарская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– филиал МОУ БОГОРОДСКАЯ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1 13 01994 14 0111 130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113 106,00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81 100,00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КРАСНОЯРСКАЯ НАЧАЛЬНАЯ ШКОЛА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1 13 01994 14 0121 130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77 900,00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МУЗЕЙ-ЗАПОВЕДНИК "ГРАД КИТЕЖ"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1 13 01994 14 0133 130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7 "СКАЗКА"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1 13 01994 14 0161 130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1 003 324,40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1 087 800,00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1 131 300,00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оказания платных услуг (работ) получателями средств бюджетов муниципальных округов МКДОУ КАЛИНИХИНСКИЙ ДЕТСКИЙ САД № 6 "БЕРЕЗКА"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1 13 01994 14 0171 130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918 690,43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1 116 300,00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4 "РЯБИНКА"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1 13 01994 14 0181 130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1 233 777,18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1 031 900,00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ВОСКРЕСЕНСКИЙ ДЕТСКИЙ САД № 2 "СЕМИЦВЕТИК"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1 13 01994 14 0191 130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1 344 361,58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1 333 600,00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ВОЗДВИЖЕНСКИЙ ДЕТСКИЙ САД "ЗВЕЗДОЧКА"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1 13 01994 14 0211 130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194 894,00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341 700,00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ВОЗДВИЖЕНСКАЯ СШ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1 13 01994 14 0271 130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707 804,11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676 000,00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МОУ ВОЗДВИЖЕНСКАЯ СШ (прочие платные)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1 13 01994 14 0273 130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5 567,50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округов МКДОУ ВЛАДИМИРСКИЙ ДЕТСКИЙ САД "РУЧЕЕК"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1 13 01994 14 0281 130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429 400,00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1 13 02000 00 0000 130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3 272 234,51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1 149 200,00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1 13 02060 00 0000 130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594 256,00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618 027,00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1 13 02064 14 0000 130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594 256,00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618 027,00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1 13 02990 00 0000 130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2 700 834,51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510 744,00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531 173,00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1 13 02994 14 0000 130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2 700 834,51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510 744,00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531 173,00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1 14 00000 00 0000 000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3 487 288,56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1 944 000,00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1 14 02040 14 0000 440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1 14 02042 14 0000 440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1 14 06000 00 0000 430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1 215 000,00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1 215 000,00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1 14 06012 14 0000 430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1 215 000,00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1 14 06300 00 0000 430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855 420,56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1 14 06310 00 0000 430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809 688,62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1 14 06312 14 0000 430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809 688,62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 после разграничения государственной собственности на землю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1 14 06320 00 0000 430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45 731,94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1 14 06324 14 0000 430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45 731,94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1 14 13000 00 0000 000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1 110 208,00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405 000,00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1 14 13040 14 0000 410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1 110 208,00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405 000,00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575 300,00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598 300,00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1 16 01000 01 0000 140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519 200,00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1 16 01050 01 0000 140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1 16 01053 01 0000 140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1 16 01060 01 0000 140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41 300,00</w:t>
            </w:r>
          </w:p>
        </w:tc>
      </w:tr>
      <w:tr w:rsidR="00C11813" w:rsidRPr="00C11813" w:rsidTr="0040388F">
        <w:trPr>
          <w:trHeight w:val="25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1 16 01063 01 0000 140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1 16 01070 01 0000 140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1 16 01073 01 0000 140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1 16 01080 01 0000 140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1 16 01083 01 0000 140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1 16 01090 01 0000 140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1 16 01093 01 0000 140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1 16 01140 01 0000 140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C11813" w:rsidRPr="00C11813" w:rsidTr="0040388F">
        <w:trPr>
          <w:trHeight w:val="252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1 16 01143 01 0000 140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1 16 01170 01 0000 140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1 16 01173 01 0000 140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1 16 01190 01 0000 140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1 16 01193 01 0000 140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171 200,00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1 16 01200 01 0000 140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181 900,00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1 16 01203 01 0000 140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181 900,00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1 16 10000 00 0000 140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1 16 10030 14 0000 140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1 16 10031 14 0000 140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1 16 10120 00 0000 140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1 16 10123 01 0000 140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79 100,00</w:t>
            </w:r>
          </w:p>
        </w:tc>
      </w:tr>
      <w:tr w:rsidR="00C11813" w:rsidRPr="00C11813" w:rsidTr="0040388F">
        <w:trPr>
          <w:trHeight w:val="346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1 16 10123 01 0141 140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1 17 00000 00 0000 000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2 260 900,00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2 260 900,00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юридических лиц. Ремонт автомобильной дороги по ул. Центральная от д.51 до д.56, ул. Береговая от д.38 до д.42а,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алиниха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1 17 15020 14 1001 150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юридических лиц. Ремонт автомобильной дороги общего пользования местного значения по ул. Полевая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сташиха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1 17 15020 14 1002 150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Инициативные платежи, зачисляемые в бюджеты муниципальных округов. Средства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юридических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Ремонт автомобильной дороги общего пользования местного значения по ул. Береговая в с.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Богородское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1 17 15020 14 1003 150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округов. Средства юридических лиц. Ремонт (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щебенение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автомобильных дорог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алиниха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улицах Привокзальная, Железнодорожная, Юбилейная, Дружба, Угловая,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Ручина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(1700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1 17 15020 14 1004 150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юридических лиц. Ремонт тротуара от д.12 до д.46А и от д.170 до д.202 по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.Л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енина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р.п.Воскресенское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1 17 15020 14 1005 150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округов. Средства юридических лиц. Ремонт автомобильной дороги (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щебенение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д.Шишенино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д.Пигалево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1 17 15020 14 1006 150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округов. Средства юридических лиц. Ремонт (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щебенение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автомобильных дорог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адворка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улицах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Буханова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(340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Полевая (680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и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д.Звягино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ул.Февральская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(600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1 17 15020 14 1007 150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Инициативные платежи, зачисляемые в бюджеты муниципальных округов. Средства юридических лиц. Ремонт дорог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.Е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лдеж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с.Глухово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ул.Прудовая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Береговая, Садовая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1 17 15020 14 1008 150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юридических лиц. Ремонт автомобильных дорог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болото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ул.Чкалова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с.Большое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Поле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ул.Пушкина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д.Большая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Юронга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ул.Дружбы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1 17 15020 14 1009 150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физических лиц. Ремонт автомобильной дороги по ул. Центральная от д.51 до д.56, ул. Береговая от д.38 до д.42а,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алиниха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1 17 15020 14 2001 150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физических лиц. Ремонт автомобильной дороги общего пользования местного значения по ул. Полевая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сташиха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1 17 15020 14 2002 150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физических лиц. Ремонт автомобильной дороги общего пользования местного значения по ул. Береговая в с.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Богородское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1 17 15020 14 2003 150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Инициативные платежи, зачисляемые в бюджеты муниципальных округов. Средства физических лиц. Ремонт автомобильной дороги (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щебенение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д.Шишенино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д.Пигалево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1 17 15020 14 2006 150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физических лиц. Ремонт водопровода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сташиха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физических лиц. Благоустройство общественного пространства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ладимирское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1 17 15020 14 2011 150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физических лиц. Проект местного инициативного бюджетирования "Звезда Герою"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усениха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д.Пузеево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1 17 15020 14 2015 150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физических лиц. Проект местного инициативного бюджетирования "Устройство ограждения территории кладбища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втулиха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1 17 15020 14 2016 150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Инициативные платежи, зачисляемые в бюджеты муниципальных округов. Средства физических лиц. Проект местного инициативного бюджетирования "Устройство ограждения территории кладбища в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окукино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Воскресенского муниципального округа Нижегородской области"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1 17 15020 14 2017 150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муниципальных округов. Средства физических лиц. Проект местного инициативного бюджетирования "Устройство ограждения территории кладбища в д. Большие Поляны"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1 17 15020 14 2018 150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Инициативные платежи, зачисляемые в бюджеты муниципальных округов. Средства физических лиц. Проект местного инициативного бюджетирования "Обустройство стоянки для автомобилей у музея "Град Китеж"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Владимирское"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1 17 15020 14 2019 150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75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1 366 503 354,20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906 754 054,84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875 637 666,25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1 369 009 951,74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906 754 054,84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875 637 666,25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443 964 000,00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367 388 800,00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369 886 000,00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315 170 800,00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333 831 600,00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315 170 800,00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333 831 600,00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Дотации бюджетам муниципальных округов на выравнивание бюджетной обеспеченности из бюджета субъекта Российской Федерации,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315 170 800,00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333 831 600,00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49 922 100,00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52 218 000,00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36 054 400,00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49 922 100,00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52 218 000,00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36 054 400,00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поддержку мер по обеспечению сбалансированности бюджетов,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49 922 100,00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52 218 000,00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36 054 400,00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2 02 19999 00 0000 150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2 02 19999 14 0000 150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муниципальных округов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2 02 19999 14 0220 150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454 657 461,12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82 623 926,84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49 319 967,25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2 02 20077 00 0000 150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67 459 603,09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округов на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2 02 20077 14 0000 150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67 459 603,09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округов на </w:t>
            </w:r>
            <w:proofErr w:type="spell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2 02 20077 14 0220 150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67 459 603,09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2 02 20216 00 0000 150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14 071 300,00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2 02 20216 14 0000 150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14 071 300,00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2 02 20216 14 0220 150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14 071 300,00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2 02 25304 00 0000 150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6 800 116,93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7 267 970,10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6 934 655,46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2 02 25304 14 0000 150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6 800 116,93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7 267 970,10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6 934 655,46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2 02 25304 14 0110 150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5 100 087,70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5 305 618,20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4 854 258,80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2 02 25304 14 0220 150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1 700 029,23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1 962 351,90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2 080 396,66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модельных муниципальных библиотек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2 02 25454 00 0000 150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создание модельных муниципальных библиотек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2 02 25454 14 0000 150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создание модельных муниципальных библиотек за счёт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2 02 25454 14 0110 150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создание модельных муниципальных библиотек за счёт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2 02 25454 14 0220 150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2 02 25467 00 0000 150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2 02 25467 14 0000 150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2 02 25497 00 0000 150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589 300,00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2 02 25497 14 0000 150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589 300,00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 за счет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2 02 25497 14 0110 150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412 500,00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2 02 25497 14 0220 150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176 800,00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2 02 25519 00 0000 150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183 874,70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50 625,79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54 175,10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2 02 25519 14 0000 150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183 874,70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50 625,79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54 175,10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поддержку отрасли культуры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2 02 25519 14 0110 150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137 906,02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36 956,83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37 922,57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поддержку отрасли культуры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2 02 25519 14 0220 150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45 968,68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13 668,96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16 252,53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2 02 25555 00 0000 150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5 208 333,34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5 319 148,94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5 376 344,09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2 02 25555 14 0000 150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5 208 333,34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5 319 148,94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5 376 344,09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2 02 25555 14 0110 150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2 02 25555 14 0220 150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208 333,34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319 148,94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376 344,09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2 02 25599 00 0000 150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719 358,75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2 02 25599 14 0000 150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719 358,75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 за счёт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2 02 25599 14 0110 150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539 519,06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 за счёт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2 02 25599 14 0220 150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179 839,69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2 02 25750 00 0000 150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134 661 066,67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2 02 25750 14 0000 150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134 661 066,67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модернизации школьных систем образования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2 02 25750 14 0110 150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100 995 800,00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2 02 25750 14 0220 150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33 665 266,67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210 553 807,64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69 417 682,01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36 365 492,60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210 553 807,64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69 417 682,01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36 365 492,60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2 02 29999 14 0220 150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210 553 807,64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69 417 682,01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36 365 492,60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458 762 381,62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454 179 940,00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453 824 740,00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385 528 241,62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394 514 600,00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394 179 900,00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385 528 241,62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394 514 600,00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394 179 900,00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1 527 685,69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3 015 800,00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3 000 800,00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округов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384 000 555,93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391 498 800,00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391 179 100,00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1 798 300,00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1 798 300,00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образования,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2 304 400,00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1 798 300,00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2 02 35082 00 0000 150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38 848 080,00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24 328 100,00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2 02 35082 14 0000 150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38 848 080,00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24 328 100,00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2 02 35082 14 0220 150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38 848 080,00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24 328 100,00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24 328 100,00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1 689 400,00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1 889 900,00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1 689 400,00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1 889 900,00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1 689 400,00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1 889 900,00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2 02 35120 00 0000 150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2 02 35120 14 0000 150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2 02 35120 14 0110 150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C11813" w:rsidRPr="00C11813" w:rsidTr="0040388F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2 02 35303 00 0000 150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22 355 760,00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23 592 240,00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23 592 240,00</w:t>
            </w:r>
          </w:p>
        </w:tc>
      </w:tr>
      <w:tr w:rsidR="00C11813" w:rsidRPr="00C11813" w:rsidTr="0040388F">
        <w:trPr>
          <w:trHeight w:val="283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2 02 35303 14 0000 150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22 355 760,00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23 592 240,00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23 592 240,00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2 02 35303 14 0110 150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22 355 760,00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23 592 240,00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23 592 240,00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местным бюджетам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2 02 39998 00 0000 150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2 02 39998 14 0000 150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округов,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2 02 39998 14 0220 150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8 026 300,00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11 626 109,00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2 561 388,00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2 606 959,00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2 02 45179 00 0000 150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2 481 822,00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2 519 488,00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2 565 059,00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2 02 45179 14 0000 150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2 481 822,00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2 519 488,00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2 565 059,00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Межбюджетные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за счет средств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2 02 45179 14 0110 150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2 382 549,12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2 368 319,00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2 385 505,00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за счет средств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2 02 45179 14 0220 150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99 272,88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151 169,00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179 554,00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9 144 287,00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9 144 287,00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округов, за счет федерального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1 234 700,00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округов, за счет областного бюджета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7 909 587,00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41 900,00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2 07 00000 00 0000 000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2 07 04000 14 0000 150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63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безвозмездные поступления в бюджеты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2 07 04050 14 0000 150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2 18 00000 00 0000 000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29 419,34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20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2 18 00000 00 0000 150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29 419,34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2 18 00000 14 0000 150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29 419,34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2 18 04020 14 0000 150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29 419,34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автономными учреждениями остатков субсидий прошлых лет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2 18 04020 14 0110 150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23 214,83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94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муниципальных округов от возврата автономными учреждениями остатков субсидий прошлых лет (средства областного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2 18 04020 14 0220 150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2 19 00000 00 0000 000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-2 936 016,88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2 19 00000 14 0000 150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-2 936 016,88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5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2 19 25304 14 0000 150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-25 852,13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2 19 25304 14 0110 150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-19 647,62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89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 (средства областного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2 19 25304 14 0220 150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-6 204,51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698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2 19 35303 14 0000 150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-2 017,21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2979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из бюджетов муниципальных округов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2 19 35303 14 0110 150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-2 017,21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2 19 60010 14 0000 150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-2 908 147,54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260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 (средства федерального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2 19 60010 14 0110 150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-1 550,00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1128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 (средства областного бюджета)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2 19 60010 14 0220 150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-2 906 597,54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11813" w:rsidRPr="00C11813" w:rsidTr="0040388F">
        <w:trPr>
          <w:trHeight w:val="37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813" w:rsidRPr="00C11813" w:rsidRDefault="00C11813" w:rsidP="00C11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1 717 650 451,06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1 256 098 254,84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813" w:rsidRPr="00C11813" w:rsidRDefault="00C11813" w:rsidP="00C11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8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1 259 204 566,25</w:t>
            </w:r>
          </w:p>
        </w:tc>
      </w:tr>
    </w:tbl>
    <w:p w:rsidR="00C11813" w:rsidRPr="00C11813" w:rsidRDefault="00C11813" w:rsidP="00C11813">
      <w:pPr>
        <w:spacing w:after="0" w:line="240" w:lineRule="atLeast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1813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5818FB" w:rsidRDefault="005818FB"/>
    <w:sectPr w:rsidR="005818FB" w:rsidSect="00C11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sz w:val="24"/>
        <w:szCs w:val="24"/>
      </w:rPr>
    </w:lvl>
  </w:abstractNum>
  <w:abstractNum w:abstractNumId="3">
    <w:nsid w:val="0D2C797A"/>
    <w:multiLevelType w:val="hybridMultilevel"/>
    <w:tmpl w:val="BAACCD56"/>
    <w:lvl w:ilvl="0" w:tplc="49E2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E4AD7"/>
    <w:multiLevelType w:val="multilevel"/>
    <w:tmpl w:val="AEDCC14E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93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44" w:hanging="1800"/>
      </w:pPr>
      <w:rPr>
        <w:rFonts w:hint="default"/>
      </w:rPr>
    </w:lvl>
  </w:abstractNum>
  <w:abstractNum w:abstractNumId="5">
    <w:nsid w:val="123769DB"/>
    <w:multiLevelType w:val="multilevel"/>
    <w:tmpl w:val="1C80AF8C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5A47292"/>
    <w:multiLevelType w:val="hybridMultilevel"/>
    <w:tmpl w:val="525E62FC"/>
    <w:lvl w:ilvl="0" w:tplc="7804BBB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5C84189"/>
    <w:multiLevelType w:val="multilevel"/>
    <w:tmpl w:val="F18E8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16382642"/>
    <w:multiLevelType w:val="multilevel"/>
    <w:tmpl w:val="E5A482E2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94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>
    <w:nsid w:val="35D91122"/>
    <w:multiLevelType w:val="multilevel"/>
    <w:tmpl w:val="8F4240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AC67CC3"/>
    <w:multiLevelType w:val="multilevel"/>
    <w:tmpl w:val="C3B8EA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1">
    <w:nsid w:val="6888053D"/>
    <w:multiLevelType w:val="multilevel"/>
    <w:tmpl w:val="5140690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6BC6104"/>
    <w:multiLevelType w:val="hybridMultilevel"/>
    <w:tmpl w:val="FB9E8B3A"/>
    <w:lvl w:ilvl="0" w:tplc="FD36830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813"/>
    <w:rsid w:val="0050363E"/>
    <w:rsid w:val="005818FB"/>
    <w:rsid w:val="00C1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1813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813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81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1813"/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11813"/>
  </w:style>
  <w:style w:type="paragraph" w:styleId="a3">
    <w:name w:val="Balloon Text"/>
    <w:basedOn w:val="a"/>
    <w:link w:val="a4"/>
    <w:uiPriority w:val="99"/>
    <w:unhideWhenUsed/>
    <w:rsid w:val="00C11813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rsid w:val="00C1181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C1181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118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1181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C1181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118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C118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C1181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C11813"/>
  </w:style>
  <w:style w:type="paragraph" w:styleId="ab">
    <w:name w:val="Normal (Web)"/>
    <w:basedOn w:val="a"/>
    <w:uiPriority w:val="99"/>
    <w:rsid w:val="00C11813"/>
    <w:pPr>
      <w:spacing w:before="33" w:after="33" w:line="240" w:lineRule="auto"/>
    </w:pPr>
    <w:rPr>
      <w:rFonts w:ascii="Arial" w:eastAsia="Arial Unicode MS" w:hAnsi="Arial" w:cs="Arial"/>
      <w:color w:val="332E2D"/>
      <w:spacing w:val="2"/>
      <w:sz w:val="24"/>
      <w:szCs w:val="24"/>
      <w:lang w:eastAsia="ru-RU"/>
    </w:rPr>
  </w:style>
  <w:style w:type="paragraph" w:styleId="ac">
    <w:name w:val="Body Text"/>
    <w:basedOn w:val="a"/>
    <w:link w:val="ad"/>
    <w:rsid w:val="00C11813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C1181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11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C11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C1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C118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C11813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C11813"/>
    <w:rPr>
      <w:rFonts w:ascii="Arial" w:hAnsi="Arial" w:cs="Arial" w:hint="default"/>
      <w:sz w:val="24"/>
    </w:rPr>
  </w:style>
  <w:style w:type="character" w:customStyle="1" w:styleId="WW8Num2z0">
    <w:name w:val="WW8Num2z0"/>
    <w:rsid w:val="00C11813"/>
  </w:style>
  <w:style w:type="character" w:customStyle="1" w:styleId="WW8Num2z1">
    <w:name w:val="WW8Num2z1"/>
    <w:rsid w:val="00C11813"/>
  </w:style>
  <w:style w:type="character" w:customStyle="1" w:styleId="WW8Num2z2">
    <w:name w:val="WW8Num2z2"/>
    <w:rsid w:val="00C11813"/>
  </w:style>
  <w:style w:type="character" w:customStyle="1" w:styleId="WW8Num2z3">
    <w:name w:val="WW8Num2z3"/>
    <w:rsid w:val="00C11813"/>
  </w:style>
  <w:style w:type="character" w:customStyle="1" w:styleId="WW8Num2z4">
    <w:name w:val="WW8Num2z4"/>
    <w:rsid w:val="00C11813"/>
  </w:style>
  <w:style w:type="character" w:customStyle="1" w:styleId="WW8Num2z5">
    <w:name w:val="WW8Num2z5"/>
    <w:rsid w:val="00C11813"/>
  </w:style>
  <w:style w:type="character" w:customStyle="1" w:styleId="WW8Num2z6">
    <w:name w:val="WW8Num2z6"/>
    <w:rsid w:val="00C11813"/>
  </w:style>
  <w:style w:type="character" w:customStyle="1" w:styleId="WW8Num2z7">
    <w:name w:val="WW8Num2z7"/>
    <w:rsid w:val="00C11813"/>
  </w:style>
  <w:style w:type="character" w:customStyle="1" w:styleId="WW8Num2z8">
    <w:name w:val="WW8Num2z8"/>
    <w:rsid w:val="00C11813"/>
  </w:style>
  <w:style w:type="character" w:customStyle="1" w:styleId="WW8Num3z0">
    <w:name w:val="WW8Num3z0"/>
    <w:rsid w:val="00C11813"/>
    <w:rPr>
      <w:rFonts w:hint="default"/>
    </w:rPr>
  </w:style>
  <w:style w:type="character" w:customStyle="1" w:styleId="WW8Num4z0">
    <w:name w:val="WW8Num4z0"/>
    <w:rsid w:val="00C11813"/>
    <w:rPr>
      <w:rFonts w:hint="default"/>
      <w:sz w:val="24"/>
    </w:rPr>
  </w:style>
  <w:style w:type="character" w:customStyle="1" w:styleId="WW8Num4z1">
    <w:name w:val="WW8Num4z1"/>
    <w:rsid w:val="00C11813"/>
  </w:style>
  <w:style w:type="character" w:customStyle="1" w:styleId="WW8Num4z2">
    <w:name w:val="WW8Num4z2"/>
    <w:rsid w:val="00C11813"/>
  </w:style>
  <w:style w:type="character" w:customStyle="1" w:styleId="WW8Num4z3">
    <w:name w:val="WW8Num4z3"/>
    <w:rsid w:val="00C11813"/>
  </w:style>
  <w:style w:type="character" w:customStyle="1" w:styleId="WW8Num4z4">
    <w:name w:val="WW8Num4z4"/>
    <w:rsid w:val="00C11813"/>
  </w:style>
  <w:style w:type="character" w:customStyle="1" w:styleId="WW8Num4z5">
    <w:name w:val="WW8Num4z5"/>
    <w:rsid w:val="00C11813"/>
  </w:style>
  <w:style w:type="character" w:customStyle="1" w:styleId="WW8Num4z6">
    <w:name w:val="WW8Num4z6"/>
    <w:rsid w:val="00C11813"/>
  </w:style>
  <w:style w:type="character" w:customStyle="1" w:styleId="WW8Num4z7">
    <w:name w:val="WW8Num4z7"/>
    <w:rsid w:val="00C11813"/>
  </w:style>
  <w:style w:type="character" w:customStyle="1" w:styleId="WW8Num4z8">
    <w:name w:val="WW8Num4z8"/>
    <w:rsid w:val="00C11813"/>
  </w:style>
  <w:style w:type="character" w:customStyle="1" w:styleId="WW8Num5z0">
    <w:name w:val="WW8Num5z0"/>
    <w:rsid w:val="00C11813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C11813"/>
    <w:rPr>
      <w:rFonts w:hint="default"/>
    </w:rPr>
  </w:style>
  <w:style w:type="character" w:customStyle="1" w:styleId="6">
    <w:name w:val="Основной шрифт абзаца6"/>
    <w:rsid w:val="00C11813"/>
  </w:style>
  <w:style w:type="character" w:customStyle="1" w:styleId="WW8Num1z2">
    <w:name w:val="WW8Num1z2"/>
    <w:rsid w:val="00C11813"/>
  </w:style>
  <w:style w:type="character" w:customStyle="1" w:styleId="WW8Num1z3">
    <w:name w:val="WW8Num1z3"/>
    <w:rsid w:val="00C11813"/>
  </w:style>
  <w:style w:type="character" w:customStyle="1" w:styleId="WW8Num1z4">
    <w:name w:val="WW8Num1z4"/>
    <w:rsid w:val="00C11813"/>
  </w:style>
  <w:style w:type="character" w:customStyle="1" w:styleId="WW8Num1z5">
    <w:name w:val="WW8Num1z5"/>
    <w:rsid w:val="00C11813"/>
  </w:style>
  <w:style w:type="character" w:customStyle="1" w:styleId="WW8Num1z6">
    <w:name w:val="WW8Num1z6"/>
    <w:rsid w:val="00C11813"/>
  </w:style>
  <w:style w:type="character" w:customStyle="1" w:styleId="WW8Num1z7">
    <w:name w:val="WW8Num1z7"/>
    <w:rsid w:val="00C11813"/>
  </w:style>
  <w:style w:type="character" w:customStyle="1" w:styleId="WW8Num1z8">
    <w:name w:val="WW8Num1z8"/>
    <w:rsid w:val="00C11813"/>
  </w:style>
  <w:style w:type="character" w:customStyle="1" w:styleId="5">
    <w:name w:val="Основной шрифт абзаца5"/>
    <w:rsid w:val="00C11813"/>
  </w:style>
  <w:style w:type="character" w:customStyle="1" w:styleId="4">
    <w:name w:val="Основной шрифт абзаца4"/>
    <w:rsid w:val="00C11813"/>
  </w:style>
  <w:style w:type="character" w:customStyle="1" w:styleId="3">
    <w:name w:val="Основной шрифт абзаца3"/>
    <w:rsid w:val="00C11813"/>
  </w:style>
  <w:style w:type="character" w:customStyle="1" w:styleId="22">
    <w:name w:val="Основной шрифт абзаца2"/>
    <w:rsid w:val="00C11813"/>
  </w:style>
  <w:style w:type="character" w:customStyle="1" w:styleId="WW8Num5z1">
    <w:name w:val="WW8Num5z1"/>
    <w:rsid w:val="00C11813"/>
  </w:style>
  <w:style w:type="character" w:customStyle="1" w:styleId="WW8Num5z2">
    <w:name w:val="WW8Num5z2"/>
    <w:rsid w:val="00C11813"/>
  </w:style>
  <w:style w:type="character" w:customStyle="1" w:styleId="WW8Num5z3">
    <w:name w:val="WW8Num5z3"/>
    <w:rsid w:val="00C11813"/>
  </w:style>
  <w:style w:type="character" w:customStyle="1" w:styleId="WW8Num5z4">
    <w:name w:val="WW8Num5z4"/>
    <w:rsid w:val="00C11813"/>
  </w:style>
  <w:style w:type="character" w:customStyle="1" w:styleId="WW8Num5z5">
    <w:name w:val="WW8Num5z5"/>
    <w:rsid w:val="00C11813"/>
  </w:style>
  <w:style w:type="character" w:customStyle="1" w:styleId="WW8Num5z6">
    <w:name w:val="WW8Num5z6"/>
    <w:rsid w:val="00C11813"/>
  </w:style>
  <w:style w:type="character" w:customStyle="1" w:styleId="WW8Num5z7">
    <w:name w:val="WW8Num5z7"/>
    <w:rsid w:val="00C11813"/>
  </w:style>
  <w:style w:type="character" w:customStyle="1" w:styleId="WW8Num5z8">
    <w:name w:val="WW8Num5z8"/>
    <w:rsid w:val="00C11813"/>
  </w:style>
  <w:style w:type="character" w:customStyle="1" w:styleId="WW8Num7z0">
    <w:name w:val="WW8Num7z0"/>
    <w:rsid w:val="00C11813"/>
  </w:style>
  <w:style w:type="character" w:customStyle="1" w:styleId="WW8Num7z1">
    <w:name w:val="WW8Num7z1"/>
    <w:rsid w:val="00C11813"/>
  </w:style>
  <w:style w:type="character" w:customStyle="1" w:styleId="WW8Num7z2">
    <w:name w:val="WW8Num7z2"/>
    <w:rsid w:val="00C11813"/>
  </w:style>
  <w:style w:type="character" w:customStyle="1" w:styleId="WW8Num7z3">
    <w:name w:val="WW8Num7z3"/>
    <w:rsid w:val="00C11813"/>
  </w:style>
  <w:style w:type="character" w:customStyle="1" w:styleId="WW8Num7z4">
    <w:name w:val="WW8Num7z4"/>
    <w:rsid w:val="00C11813"/>
  </w:style>
  <w:style w:type="character" w:customStyle="1" w:styleId="WW8Num7z5">
    <w:name w:val="WW8Num7z5"/>
    <w:rsid w:val="00C11813"/>
  </w:style>
  <w:style w:type="character" w:customStyle="1" w:styleId="WW8Num7z6">
    <w:name w:val="WW8Num7z6"/>
    <w:rsid w:val="00C11813"/>
  </w:style>
  <w:style w:type="character" w:customStyle="1" w:styleId="WW8Num7z7">
    <w:name w:val="WW8Num7z7"/>
    <w:rsid w:val="00C11813"/>
  </w:style>
  <w:style w:type="character" w:customStyle="1" w:styleId="WW8Num7z8">
    <w:name w:val="WW8Num7z8"/>
    <w:rsid w:val="00C11813"/>
  </w:style>
  <w:style w:type="character" w:customStyle="1" w:styleId="WW8Num8z0">
    <w:name w:val="WW8Num8z0"/>
    <w:rsid w:val="00C11813"/>
  </w:style>
  <w:style w:type="character" w:customStyle="1" w:styleId="WW8Num8z1">
    <w:name w:val="WW8Num8z1"/>
    <w:rsid w:val="00C11813"/>
  </w:style>
  <w:style w:type="character" w:customStyle="1" w:styleId="WW8Num8z2">
    <w:name w:val="WW8Num8z2"/>
    <w:rsid w:val="00C11813"/>
  </w:style>
  <w:style w:type="character" w:customStyle="1" w:styleId="WW8Num8z3">
    <w:name w:val="WW8Num8z3"/>
    <w:rsid w:val="00C11813"/>
  </w:style>
  <w:style w:type="character" w:customStyle="1" w:styleId="WW8Num8z4">
    <w:name w:val="WW8Num8z4"/>
    <w:rsid w:val="00C11813"/>
  </w:style>
  <w:style w:type="character" w:customStyle="1" w:styleId="WW8Num8z5">
    <w:name w:val="WW8Num8z5"/>
    <w:rsid w:val="00C11813"/>
  </w:style>
  <w:style w:type="character" w:customStyle="1" w:styleId="WW8Num8z6">
    <w:name w:val="WW8Num8z6"/>
    <w:rsid w:val="00C11813"/>
  </w:style>
  <w:style w:type="character" w:customStyle="1" w:styleId="WW8Num8z7">
    <w:name w:val="WW8Num8z7"/>
    <w:rsid w:val="00C11813"/>
  </w:style>
  <w:style w:type="character" w:customStyle="1" w:styleId="WW8Num8z8">
    <w:name w:val="WW8Num8z8"/>
    <w:rsid w:val="00C11813"/>
  </w:style>
  <w:style w:type="character" w:customStyle="1" w:styleId="WW8Num9z0">
    <w:name w:val="WW8Num9z0"/>
    <w:rsid w:val="00C11813"/>
  </w:style>
  <w:style w:type="character" w:customStyle="1" w:styleId="WW8Num9z1">
    <w:name w:val="WW8Num9z1"/>
    <w:rsid w:val="00C11813"/>
  </w:style>
  <w:style w:type="character" w:customStyle="1" w:styleId="WW8Num9z2">
    <w:name w:val="WW8Num9z2"/>
    <w:rsid w:val="00C11813"/>
  </w:style>
  <w:style w:type="character" w:customStyle="1" w:styleId="WW8Num9z3">
    <w:name w:val="WW8Num9z3"/>
    <w:rsid w:val="00C11813"/>
  </w:style>
  <w:style w:type="character" w:customStyle="1" w:styleId="WW8Num9z4">
    <w:name w:val="WW8Num9z4"/>
    <w:rsid w:val="00C11813"/>
  </w:style>
  <w:style w:type="character" w:customStyle="1" w:styleId="WW8Num9z5">
    <w:name w:val="WW8Num9z5"/>
    <w:rsid w:val="00C11813"/>
  </w:style>
  <w:style w:type="character" w:customStyle="1" w:styleId="WW8Num9z6">
    <w:name w:val="WW8Num9z6"/>
    <w:rsid w:val="00C11813"/>
  </w:style>
  <w:style w:type="character" w:customStyle="1" w:styleId="WW8Num9z7">
    <w:name w:val="WW8Num9z7"/>
    <w:rsid w:val="00C11813"/>
  </w:style>
  <w:style w:type="character" w:customStyle="1" w:styleId="WW8Num9z8">
    <w:name w:val="WW8Num9z8"/>
    <w:rsid w:val="00C11813"/>
  </w:style>
  <w:style w:type="character" w:customStyle="1" w:styleId="WW8Num10z0">
    <w:name w:val="WW8Num10z0"/>
    <w:rsid w:val="00C11813"/>
  </w:style>
  <w:style w:type="character" w:customStyle="1" w:styleId="WW8Num10z1">
    <w:name w:val="WW8Num10z1"/>
    <w:rsid w:val="00C11813"/>
  </w:style>
  <w:style w:type="character" w:customStyle="1" w:styleId="WW8Num10z2">
    <w:name w:val="WW8Num10z2"/>
    <w:rsid w:val="00C11813"/>
  </w:style>
  <w:style w:type="character" w:customStyle="1" w:styleId="WW8Num10z3">
    <w:name w:val="WW8Num10z3"/>
    <w:rsid w:val="00C11813"/>
  </w:style>
  <w:style w:type="character" w:customStyle="1" w:styleId="WW8Num10z4">
    <w:name w:val="WW8Num10z4"/>
    <w:rsid w:val="00C11813"/>
  </w:style>
  <w:style w:type="character" w:customStyle="1" w:styleId="WW8Num10z5">
    <w:name w:val="WW8Num10z5"/>
    <w:rsid w:val="00C11813"/>
  </w:style>
  <w:style w:type="character" w:customStyle="1" w:styleId="WW8Num10z6">
    <w:name w:val="WW8Num10z6"/>
    <w:rsid w:val="00C11813"/>
  </w:style>
  <w:style w:type="character" w:customStyle="1" w:styleId="WW8Num10z7">
    <w:name w:val="WW8Num10z7"/>
    <w:rsid w:val="00C11813"/>
  </w:style>
  <w:style w:type="character" w:customStyle="1" w:styleId="WW8Num10z8">
    <w:name w:val="WW8Num10z8"/>
    <w:rsid w:val="00C11813"/>
  </w:style>
  <w:style w:type="character" w:customStyle="1" w:styleId="WW8Num11z0">
    <w:name w:val="WW8Num11z0"/>
    <w:rsid w:val="00C11813"/>
  </w:style>
  <w:style w:type="character" w:customStyle="1" w:styleId="WW8Num11z2">
    <w:name w:val="WW8Num11z2"/>
    <w:rsid w:val="00C11813"/>
  </w:style>
  <w:style w:type="character" w:customStyle="1" w:styleId="WW8Num11z3">
    <w:name w:val="WW8Num11z3"/>
    <w:rsid w:val="00C11813"/>
  </w:style>
  <w:style w:type="character" w:customStyle="1" w:styleId="WW8Num11z4">
    <w:name w:val="WW8Num11z4"/>
    <w:rsid w:val="00C11813"/>
  </w:style>
  <w:style w:type="character" w:customStyle="1" w:styleId="WW8Num11z5">
    <w:name w:val="WW8Num11z5"/>
    <w:rsid w:val="00C11813"/>
  </w:style>
  <w:style w:type="character" w:customStyle="1" w:styleId="WW8Num11z6">
    <w:name w:val="WW8Num11z6"/>
    <w:rsid w:val="00C11813"/>
  </w:style>
  <w:style w:type="character" w:customStyle="1" w:styleId="WW8Num11z7">
    <w:name w:val="WW8Num11z7"/>
    <w:rsid w:val="00C11813"/>
  </w:style>
  <w:style w:type="character" w:customStyle="1" w:styleId="WW8Num11z8">
    <w:name w:val="WW8Num11z8"/>
    <w:rsid w:val="00C11813"/>
  </w:style>
  <w:style w:type="character" w:customStyle="1" w:styleId="WW8Num12z0">
    <w:name w:val="WW8Num12z0"/>
    <w:rsid w:val="00C11813"/>
  </w:style>
  <w:style w:type="character" w:customStyle="1" w:styleId="WW8Num12z1">
    <w:name w:val="WW8Num12z1"/>
    <w:rsid w:val="00C11813"/>
  </w:style>
  <w:style w:type="character" w:customStyle="1" w:styleId="WW8Num12z2">
    <w:name w:val="WW8Num12z2"/>
    <w:rsid w:val="00C11813"/>
  </w:style>
  <w:style w:type="character" w:customStyle="1" w:styleId="WW8Num12z3">
    <w:name w:val="WW8Num12z3"/>
    <w:rsid w:val="00C11813"/>
  </w:style>
  <w:style w:type="character" w:customStyle="1" w:styleId="WW8Num12z4">
    <w:name w:val="WW8Num12z4"/>
    <w:rsid w:val="00C11813"/>
  </w:style>
  <w:style w:type="character" w:customStyle="1" w:styleId="WW8Num12z5">
    <w:name w:val="WW8Num12z5"/>
    <w:rsid w:val="00C11813"/>
  </w:style>
  <w:style w:type="character" w:customStyle="1" w:styleId="WW8Num12z6">
    <w:name w:val="WW8Num12z6"/>
    <w:rsid w:val="00C11813"/>
  </w:style>
  <w:style w:type="character" w:customStyle="1" w:styleId="WW8Num12z7">
    <w:name w:val="WW8Num12z7"/>
    <w:rsid w:val="00C11813"/>
  </w:style>
  <w:style w:type="character" w:customStyle="1" w:styleId="WW8Num12z8">
    <w:name w:val="WW8Num12z8"/>
    <w:rsid w:val="00C11813"/>
  </w:style>
  <w:style w:type="character" w:customStyle="1" w:styleId="WW8Num13z0">
    <w:name w:val="WW8Num13z0"/>
    <w:rsid w:val="00C11813"/>
  </w:style>
  <w:style w:type="character" w:customStyle="1" w:styleId="WW8Num13z2">
    <w:name w:val="WW8Num13z2"/>
    <w:rsid w:val="00C11813"/>
  </w:style>
  <w:style w:type="character" w:customStyle="1" w:styleId="WW8Num13z3">
    <w:name w:val="WW8Num13z3"/>
    <w:rsid w:val="00C11813"/>
  </w:style>
  <w:style w:type="character" w:customStyle="1" w:styleId="WW8Num13z4">
    <w:name w:val="WW8Num13z4"/>
    <w:rsid w:val="00C11813"/>
  </w:style>
  <w:style w:type="character" w:customStyle="1" w:styleId="WW8Num13z5">
    <w:name w:val="WW8Num13z5"/>
    <w:rsid w:val="00C11813"/>
  </w:style>
  <w:style w:type="character" w:customStyle="1" w:styleId="WW8Num13z6">
    <w:name w:val="WW8Num13z6"/>
    <w:rsid w:val="00C11813"/>
  </w:style>
  <w:style w:type="character" w:customStyle="1" w:styleId="WW8Num13z7">
    <w:name w:val="WW8Num13z7"/>
    <w:rsid w:val="00C11813"/>
  </w:style>
  <w:style w:type="character" w:customStyle="1" w:styleId="WW8Num13z8">
    <w:name w:val="WW8Num13z8"/>
    <w:rsid w:val="00C11813"/>
  </w:style>
  <w:style w:type="character" w:customStyle="1" w:styleId="WW8Num14z0">
    <w:name w:val="WW8Num14z0"/>
    <w:rsid w:val="00C11813"/>
  </w:style>
  <w:style w:type="character" w:customStyle="1" w:styleId="WW8Num14z2">
    <w:name w:val="WW8Num14z2"/>
    <w:rsid w:val="00C11813"/>
  </w:style>
  <w:style w:type="character" w:customStyle="1" w:styleId="WW8Num14z3">
    <w:name w:val="WW8Num14z3"/>
    <w:rsid w:val="00C11813"/>
  </w:style>
  <w:style w:type="character" w:customStyle="1" w:styleId="WW8Num14z4">
    <w:name w:val="WW8Num14z4"/>
    <w:rsid w:val="00C11813"/>
  </w:style>
  <w:style w:type="character" w:customStyle="1" w:styleId="WW8Num14z5">
    <w:name w:val="WW8Num14z5"/>
    <w:rsid w:val="00C11813"/>
  </w:style>
  <w:style w:type="character" w:customStyle="1" w:styleId="WW8Num14z6">
    <w:name w:val="WW8Num14z6"/>
    <w:rsid w:val="00C11813"/>
  </w:style>
  <w:style w:type="character" w:customStyle="1" w:styleId="WW8Num14z7">
    <w:name w:val="WW8Num14z7"/>
    <w:rsid w:val="00C11813"/>
  </w:style>
  <w:style w:type="character" w:customStyle="1" w:styleId="WW8Num14z8">
    <w:name w:val="WW8Num14z8"/>
    <w:rsid w:val="00C11813"/>
  </w:style>
  <w:style w:type="character" w:customStyle="1" w:styleId="WW8Num15z0">
    <w:name w:val="WW8Num15z0"/>
    <w:rsid w:val="00C11813"/>
  </w:style>
  <w:style w:type="character" w:customStyle="1" w:styleId="WW8Num15z1">
    <w:name w:val="WW8Num15z1"/>
    <w:rsid w:val="00C11813"/>
  </w:style>
  <w:style w:type="character" w:customStyle="1" w:styleId="WW8Num15z2">
    <w:name w:val="WW8Num15z2"/>
    <w:rsid w:val="00C11813"/>
  </w:style>
  <w:style w:type="character" w:customStyle="1" w:styleId="WW8Num15z3">
    <w:name w:val="WW8Num15z3"/>
    <w:rsid w:val="00C11813"/>
  </w:style>
  <w:style w:type="character" w:customStyle="1" w:styleId="WW8Num15z4">
    <w:name w:val="WW8Num15z4"/>
    <w:rsid w:val="00C11813"/>
  </w:style>
  <w:style w:type="character" w:customStyle="1" w:styleId="WW8Num15z5">
    <w:name w:val="WW8Num15z5"/>
    <w:rsid w:val="00C11813"/>
  </w:style>
  <w:style w:type="character" w:customStyle="1" w:styleId="WW8Num15z6">
    <w:name w:val="WW8Num15z6"/>
    <w:rsid w:val="00C11813"/>
  </w:style>
  <w:style w:type="character" w:customStyle="1" w:styleId="WW8Num15z7">
    <w:name w:val="WW8Num15z7"/>
    <w:rsid w:val="00C11813"/>
  </w:style>
  <w:style w:type="character" w:customStyle="1" w:styleId="WW8Num15z8">
    <w:name w:val="WW8Num15z8"/>
    <w:rsid w:val="00C11813"/>
  </w:style>
  <w:style w:type="character" w:customStyle="1" w:styleId="WW8Num16z0">
    <w:name w:val="WW8Num16z0"/>
    <w:rsid w:val="00C11813"/>
  </w:style>
  <w:style w:type="character" w:customStyle="1" w:styleId="WW8Num16z2">
    <w:name w:val="WW8Num16z2"/>
    <w:rsid w:val="00C11813"/>
  </w:style>
  <w:style w:type="character" w:customStyle="1" w:styleId="WW8Num16z3">
    <w:name w:val="WW8Num16z3"/>
    <w:rsid w:val="00C11813"/>
  </w:style>
  <w:style w:type="character" w:customStyle="1" w:styleId="WW8Num16z4">
    <w:name w:val="WW8Num16z4"/>
    <w:rsid w:val="00C11813"/>
  </w:style>
  <w:style w:type="character" w:customStyle="1" w:styleId="WW8Num16z5">
    <w:name w:val="WW8Num16z5"/>
    <w:rsid w:val="00C11813"/>
  </w:style>
  <w:style w:type="character" w:customStyle="1" w:styleId="WW8Num16z6">
    <w:name w:val="WW8Num16z6"/>
    <w:rsid w:val="00C11813"/>
  </w:style>
  <w:style w:type="character" w:customStyle="1" w:styleId="WW8Num16z7">
    <w:name w:val="WW8Num16z7"/>
    <w:rsid w:val="00C11813"/>
  </w:style>
  <w:style w:type="character" w:customStyle="1" w:styleId="WW8Num16z8">
    <w:name w:val="WW8Num16z8"/>
    <w:rsid w:val="00C11813"/>
  </w:style>
  <w:style w:type="character" w:customStyle="1" w:styleId="WW8Num17z0">
    <w:name w:val="WW8Num17z0"/>
    <w:rsid w:val="00C11813"/>
  </w:style>
  <w:style w:type="character" w:customStyle="1" w:styleId="WW8Num17z1">
    <w:name w:val="WW8Num17z1"/>
    <w:rsid w:val="00C11813"/>
  </w:style>
  <w:style w:type="character" w:customStyle="1" w:styleId="WW8Num17z2">
    <w:name w:val="WW8Num17z2"/>
    <w:rsid w:val="00C11813"/>
  </w:style>
  <w:style w:type="character" w:customStyle="1" w:styleId="WW8Num17z3">
    <w:name w:val="WW8Num17z3"/>
    <w:rsid w:val="00C11813"/>
  </w:style>
  <w:style w:type="character" w:customStyle="1" w:styleId="WW8Num17z4">
    <w:name w:val="WW8Num17z4"/>
    <w:rsid w:val="00C11813"/>
  </w:style>
  <w:style w:type="character" w:customStyle="1" w:styleId="WW8Num17z5">
    <w:name w:val="WW8Num17z5"/>
    <w:rsid w:val="00C11813"/>
  </w:style>
  <w:style w:type="character" w:customStyle="1" w:styleId="WW8Num17z6">
    <w:name w:val="WW8Num17z6"/>
    <w:rsid w:val="00C11813"/>
  </w:style>
  <w:style w:type="character" w:customStyle="1" w:styleId="WW8Num17z7">
    <w:name w:val="WW8Num17z7"/>
    <w:rsid w:val="00C11813"/>
  </w:style>
  <w:style w:type="character" w:customStyle="1" w:styleId="WW8Num17z8">
    <w:name w:val="WW8Num17z8"/>
    <w:rsid w:val="00C11813"/>
  </w:style>
  <w:style w:type="character" w:customStyle="1" w:styleId="WW8Num18z0">
    <w:name w:val="WW8Num18z0"/>
    <w:rsid w:val="00C11813"/>
  </w:style>
  <w:style w:type="character" w:customStyle="1" w:styleId="WW8Num18z1">
    <w:name w:val="WW8Num18z1"/>
    <w:rsid w:val="00C11813"/>
  </w:style>
  <w:style w:type="character" w:customStyle="1" w:styleId="WW8Num18z2">
    <w:name w:val="WW8Num18z2"/>
    <w:rsid w:val="00C11813"/>
  </w:style>
  <w:style w:type="character" w:customStyle="1" w:styleId="WW8Num18z3">
    <w:name w:val="WW8Num18z3"/>
    <w:rsid w:val="00C11813"/>
  </w:style>
  <w:style w:type="character" w:customStyle="1" w:styleId="WW8Num18z4">
    <w:name w:val="WW8Num18z4"/>
    <w:rsid w:val="00C11813"/>
  </w:style>
  <w:style w:type="character" w:customStyle="1" w:styleId="WW8Num18z5">
    <w:name w:val="WW8Num18z5"/>
    <w:rsid w:val="00C11813"/>
  </w:style>
  <w:style w:type="character" w:customStyle="1" w:styleId="WW8Num18z6">
    <w:name w:val="WW8Num18z6"/>
    <w:rsid w:val="00C11813"/>
  </w:style>
  <w:style w:type="character" w:customStyle="1" w:styleId="WW8Num18z7">
    <w:name w:val="WW8Num18z7"/>
    <w:rsid w:val="00C11813"/>
  </w:style>
  <w:style w:type="character" w:customStyle="1" w:styleId="WW8Num18z8">
    <w:name w:val="WW8Num18z8"/>
    <w:rsid w:val="00C11813"/>
  </w:style>
  <w:style w:type="character" w:customStyle="1" w:styleId="WW8Num19z0">
    <w:name w:val="WW8Num19z0"/>
    <w:rsid w:val="00C11813"/>
  </w:style>
  <w:style w:type="character" w:customStyle="1" w:styleId="WW8Num19z1">
    <w:name w:val="WW8Num19z1"/>
    <w:rsid w:val="00C11813"/>
  </w:style>
  <w:style w:type="character" w:customStyle="1" w:styleId="WW8Num19z2">
    <w:name w:val="WW8Num19z2"/>
    <w:rsid w:val="00C11813"/>
  </w:style>
  <w:style w:type="character" w:customStyle="1" w:styleId="WW8Num19z3">
    <w:name w:val="WW8Num19z3"/>
    <w:rsid w:val="00C11813"/>
  </w:style>
  <w:style w:type="character" w:customStyle="1" w:styleId="WW8Num19z4">
    <w:name w:val="WW8Num19z4"/>
    <w:rsid w:val="00C11813"/>
  </w:style>
  <w:style w:type="character" w:customStyle="1" w:styleId="WW8Num19z5">
    <w:name w:val="WW8Num19z5"/>
    <w:rsid w:val="00C11813"/>
  </w:style>
  <w:style w:type="character" w:customStyle="1" w:styleId="WW8Num19z6">
    <w:name w:val="WW8Num19z6"/>
    <w:rsid w:val="00C11813"/>
  </w:style>
  <w:style w:type="character" w:customStyle="1" w:styleId="WW8Num19z7">
    <w:name w:val="WW8Num19z7"/>
    <w:rsid w:val="00C11813"/>
  </w:style>
  <w:style w:type="character" w:customStyle="1" w:styleId="WW8Num19z8">
    <w:name w:val="WW8Num19z8"/>
    <w:rsid w:val="00C11813"/>
  </w:style>
  <w:style w:type="character" w:customStyle="1" w:styleId="WW8Num20z0">
    <w:name w:val="WW8Num20z0"/>
    <w:rsid w:val="00C11813"/>
  </w:style>
  <w:style w:type="character" w:customStyle="1" w:styleId="WW8Num20z1">
    <w:name w:val="WW8Num20z1"/>
    <w:rsid w:val="00C11813"/>
  </w:style>
  <w:style w:type="character" w:customStyle="1" w:styleId="WW8Num20z2">
    <w:name w:val="WW8Num20z2"/>
    <w:rsid w:val="00C11813"/>
  </w:style>
  <w:style w:type="character" w:customStyle="1" w:styleId="WW8Num20z3">
    <w:name w:val="WW8Num20z3"/>
    <w:rsid w:val="00C11813"/>
  </w:style>
  <w:style w:type="character" w:customStyle="1" w:styleId="WW8Num20z4">
    <w:name w:val="WW8Num20z4"/>
    <w:rsid w:val="00C11813"/>
  </w:style>
  <w:style w:type="character" w:customStyle="1" w:styleId="WW8Num20z5">
    <w:name w:val="WW8Num20z5"/>
    <w:rsid w:val="00C11813"/>
  </w:style>
  <w:style w:type="character" w:customStyle="1" w:styleId="WW8Num20z6">
    <w:name w:val="WW8Num20z6"/>
    <w:rsid w:val="00C11813"/>
  </w:style>
  <w:style w:type="character" w:customStyle="1" w:styleId="WW8Num20z7">
    <w:name w:val="WW8Num20z7"/>
    <w:rsid w:val="00C11813"/>
  </w:style>
  <w:style w:type="character" w:customStyle="1" w:styleId="WW8Num20z8">
    <w:name w:val="WW8Num20z8"/>
    <w:rsid w:val="00C11813"/>
  </w:style>
  <w:style w:type="character" w:customStyle="1" w:styleId="WW8Num21z0">
    <w:name w:val="WW8Num21z0"/>
    <w:rsid w:val="00C11813"/>
  </w:style>
  <w:style w:type="character" w:customStyle="1" w:styleId="WW8Num21z2">
    <w:name w:val="WW8Num21z2"/>
    <w:rsid w:val="00C11813"/>
  </w:style>
  <w:style w:type="character" w:customStyle="1" w:styleId="WW8Num21z3">
    <w:name w:val="WW8Num21z3"/>
    <w:rsid w:val="00C11813"/>
  </w:style>
  <w:style w:type="character" w:customStyle="1" w:styleId="WW8Num21z4">
    <w:name w:val="WW8Num21z4"/>
    <w:rsid w:val="00C11813"/>
  </w:style>
  <w:style w:type="character" w:customStyle="1" w:styleId="WW8Num21z5">
    <w:name w:val="WW8Num21z5"/>
    <w:rsid w:val="00C11813"/>
  </w:style>
  <w:style w:type="character" w:customStyle="1" w:styleId="WW8Num21z6">
    <w:name w:val="WW8Num21z6"/>
    <w:rsid w:val="00C11813"/>
  </w:style>
  <w:style w:type="character" w:customStyle="1" w:styleId="WW8Num21z7">
    <w:name w:val="WW8Num21z7"/>
    <w:rsid w:val="00C11813"/>
  </w:style>
  <w:style w:type="character" w:customStyle="1" w:styleId="WW8Num21z8">
    <w:name w:val="WW8Num21z8"/>
    <w:rsid w:val="00C11813"/>
  </w:style>
  <w:style w:type="character" w:customStyle="1" w:styleId="WW8Num22z0">
    <w:name w:val="WW8Num22z0"/>
    <w:rsid w:val="00C11813"/>
  </w:style>
  <w:style w:type="character" w:customStyle="1" w:styleId="WW8Num22z1">
    <w:name w:val="WW8Num22z1"/>
    <w:rsid w:val="00C11813"/>
  </w:style>
  <w:style w:type="character" w:customStyle="1" w:styleId="WW8Num22z2">
    <w:name w:val="WW8Num22z2"/>
    <w:rsid w:val="00C11813"/>
  </w:style>
  <w:style w:type="character" w:customStyle="1" w:styleId="WW8Num22z3">
    <w:name w:val="WW8Num22z3"/>
    <w:rsid w:val="00C11813"/>
  </w:style>
  <w:style w:type="character" w:customStyle="1" w:styleId="WW8Num22z4">
    <w:name w:val="WW8Num22z4"/>
    <w:rsid w:val="00C11813"/>
  </w:style>
  <w:style w:type="character" w:customStyle="1" w:styleId="WW8Num22z5">
    <w:name w:val="WW8Num22z5"/>
    <w:rsid w:val="00C11813"/>
  </w:style>
  <w:style w:type="character" w:customStyle="1" w:styleId="WW8Num22z6">
    <w:name w:val="WW8Num22z6"/>
    <w:rsid w:val="00C11813"/>
  </w:style>
  <w:style w:type="character" w:customStyle="1" w:styleId="WW8Num22z7">
    <w:name w:val="WW8Num22z7"/>
    <w:rsid w:val="00C11813"/>
  </w:style>
  <w:style w:type="character" w:customStyle="1" w:styleId="WW8Num22z8">
    <w:name w:val="WW8Num22z8"/>
    <w:rsid w:val="00C11813"/>
  </w:style>
  <w:style w:type="character" w:customStyle="1" w:styleId="WW8Num23z0">
    <w:name w:val="WW8Num23z0"/>
    <w:rsid w:val="00C11813"/>
  </w:style>
  <w:style w:type="character" w:customStyle="1" w:styleId="WW8Num23z2">
    <w:name w:val="WW8Num23z2"/>
    <w:rsid w:val="00C11813"/>
  </w:style>
  <w:style w:type="character" w:customStyle="1" w:styleId="WW8Num23z3">
    <w:name w:val="WW8Num23z3"/>
    <w:rsid w:val="00C11813"/>
  </w:style>
  <w:style w:type="character" w:customStyle="1" w:styleId="WW8Num23z4">
    <w:name w:val="WW8Num23z4"/>
    <w:rsid w:val="00C11813"/>
  </w:style>
  <w:style w:type="character" w:customStyle="1" w:styleId="WW8Num23z5">
    <w:name w:val="WW8Num23z5"/>
    <w:rsid w:val="00C11813"/>
  </w:style>
  <w:style w:type="character" w:customStyle="1" w:styleId="WW8Num23z6">
    <w:name w:val="WW8Num23z6"/>
    <w:rsid w:val="00C11813"/>
  </w:style>
  <w:style w:type="character" w:customStyle="1" w:styleId="WW8Num23z7">
    <w:name w:val="WW8Num23z7"/>
    <w:rsid w:val="00C11813"/>
  </w:style>
  <w:style w:type="character" w:customStyle="1" w:styleId="WW8Num23z8">
    <w:name w:val="WW8Num23z8"/>
    <w:rsid w:val="00C11813"/>
  </w:style>
  <w:style w:type="character" w:customStyle="1" w:styleId="WW8Num24z0">
    <w:name w:val="WW8Num24z0"/>
    <w:rsid w:val="00C11813"/>
  </w:style>
  <w:style w:type="character" w:customStyle="1" w:styleId="WW8Num24z1">
    <w:name w:val="WW8Num24z1"/>
    <w:rsid w:val="00C11813"/>
  </w:style>
  <w:style w:type="character" w:customStyle="1" w:styleId="WW8Num24z2">
    <w:name w:val="WW8Num24z2"/>
    <w:rsid w:val="00C11813"/>
  </w:style>
  <w:style w:type="character" w:customStyle="1" w:styleId="WW8Num24z3">
    <w:name w:val="WW8Num24z3"/>
    <w:rsid w:val="00C11813"/>
  </w:style>
  <w:style w:type="character" w:customStyle="1" w:styleId="WW8Num24z4">
    <w:name w:val="WW8Num24z4"/>
    <w:rsid w:val="00C11813"/>
  </w:style>
  <w:style w:type="character" w:customStyle="1" w:styleId="WW8Num24z5">
    <w:name w:val="WW8Num24z5"/>
    <w:rsid w:val="00C11813"/>
  </w:style>
  <w:style w:type="character" w:customStyle="1" w:styleId="WW8Num24z6">
    <w:name w:val="WW8Num24z6"/>
    <w:rsid w:val="00C11813"/>
  </w:style>
  <w:style w:type="character" w:customStyle="1" w:styleId="WW8Num24z7">
    <w:name w:val="WW8Num24z7"/>
    <w:rsid w:val="00C11813"/>
  </w:style>
  <w:style w:type="character" w:customStyle="1" w:styleId="WW8Num24z8">
    <w:name w:val="WW8Num24z8"/>
    <w:rsid w:val="00C11813"/>
  </w:style>
  <w:style w:type="character" w:customStyle="1" w:styleId="WW8Num25z0">
    <w:name w:val="WW8Num25z0"/>
    <w:rsid w:val="00C11813"/>
  </w:style>
  <w:style w:type="character" w:customStyle="1" w:styleId="WW8Num26z0">
    <w:name w:val="WW8Num26z0"/>
    <w:rsid w:val="00C11813"/>
  </w:style>
  <w:style w:type="character" w:customStyle="1" w:styleId="WW8Num26z1">
    <w:name w:val="WW8Num26z1"/>
    <w:rsid w:val="00C11813"/>
  </w:style>
  <w:style w:type="character" w:customStyle="1" w:styleId="WW8Num26z2">
    <w:name w:val="WW8Num26z2"/>
    <w:rsid w:val="00C11813"/>
  </w:style>
  <w:style w:type="character" w:customStyle="1" w:styleId="WW8Num26z3">
    <w:name w:val="WW8Num26z3"/>
    <w:rsid w:val="00C11813"/>
  </w:style>
  <w:style w:type="character" w:customStyle="1" w:styleId="WW8Num26z4">
    <w:name w:val="WW8Num26z4"/>
    <w:rsid w:val="00C11813"/>
  </w:style>
  <w:style w:type="character" w:customStyle="1" w:styleId="WW8Num26z5">
    <w:name w:val="WW8Num26z5"/>
    <w:rsid w:val="00C11813"/>
  </w:style>
  <w:style w:type="character" w:customStyle="1" w:styleId="WW8Num26z6">
    <w:name w:val="WW8Num26z6"/>
    <w:rsid w:val="00C11813"/>
  </w:style>
  <w:style w:type="character" w:customStyle="1" w:styleId="WW8Num26z7">
    <w:name w:val="WW8Num26z7"/>
    <w:rsid w:val="00C11813"/>
  </w:style>
  <w:style w:type="character" w:customStyle="1" w:styleId="WW8Num26z8">
    <w:name w:val="WW8Num26z8"/>
    <w:rsid w:val="00C11813"/>
  </w:style>
  <w:style w:type="character" w:customStyle="1" w:styleId="12">
    <w:name w:val="Основной шрифт абзаца1"/>
    <w:rsid w:val="00C11813"/>
  </w:style>
  <w:style w:type="character" w:styleId="af">
    <w:name w:val="Hyperlink"/>
    <w:uiPriority w:val="99"/>
    <w:rsid w:val="00C11813"/>
    <w:rPr>
      <w:color w:val="0000FF"/>
      <w:u w:val="single"/>
    </w:rPr>
  </w:style>
  <w:style w:type="character" w:styleId="af0">
    <w:name w:val="FollowedHyperlink"/>
    <w:uiPriority w:val="99"/>
    <w:rsid w:val="00C11813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C11813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C11813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60">
    <w:name w:val="Указатель6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51">
    <w:name w:val="Указатель5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41">
    <w:name w:val="Указатель4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C1181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C11813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C11813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22">
    <w:name w:val="xl22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23">
    <w:name w:val="xl23"/>
    <w:basedOn w:val="a"/>
    <w:rsid w:val="00C11813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4">
    <w:name w:val="xl24"/>
    <w:basedOn w:val="a"/>
    <w:rsid w:val="00C11813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5">
    <w:name w:val="xl25"/>
    <w:basedOn w:val="a"/>
    <w:rsid w:val="00C11813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6">
    <w:name w:val="xl26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7">
    <w:name w:val="xl27"/>
    <w:basedOn w:val="a"/>
    <w:rsid w:val="00C11813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8">
    <w:name w:val="xl28"/>
    <w:basedOn w:val="a"/>
    <w:rsid w:val="00C11813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9">
    <w:name w:val="xl29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30">
    <w:name w:val="xl30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31">
    <w:name w:val="xl3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2">
    <w:name w:val="xl3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33">
    <w:name w:val="xl3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4">
    <w:name w:val="xl3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35">
    <w:name w:val="xl3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6">
    <w:name w:val="xl3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7">
    <w:name w:val="xl37"/>
    <w:basedOn w:val="a"/>
    <w:rsid w:val="00C1181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38">
    <w:name w:val="xl38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39">
    <w:name w:val="xl39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0">
    <w:name w:val="xl40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1">
    <w:name w:val="xl41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2">
    <w:name w:val="xl4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3">
    <w:name w:val="xl43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44">
    <w:name w:val="xl4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45">
    <w:name w:val="xl4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46">
    <w:name w:val="xl46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7">
    <w:name w:val="xl47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8">
    <w:name w:val="xl48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49">
    <w:name w:val="xl49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0">
    <w:name w:val="xl5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1">
    <w:name w:val="xl51"/>
    <w:basedOn w:val="a"/>
    <w:rsid w:val="00C1181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52">
    <w:name w:val="xl52"/>
    <w:basedOn w:val="a"/>
    <w:rsid w:val="00C11813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3">
    <w:name w:val="xl53"/>
    <w:basedOn w:val="a"/>
    <w:rsid w:val="00C11813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4">
    <w:name w:val="xl54"/>
    <w:basedOn w:val="a"/>
    <w:rsid w:val="00C11813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5">
    <w:name w:val="xl55"/>
    <w:basedOn w:val="a"/>
    <w:rsid w:val="00C11813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56">
    <w:name w:val="xl56"/>
    <w:basedOn w:val="a"/>
    <w:rsid w:val="00C11813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57">
    <w:name w:val="xl5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8">
    <w:name w:val="xl58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59">
    <w:name w:val="xl59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0">
    <w:name w:val="xl60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1">
    <w:name w:val="xl6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2">
    <w:name w:val="xl62"/>
    <w:basedOn w:val="a"/>
    <w:rsid w:val="00C11813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3">
    <w:name w:val="xl63"/>
    <w:basedOn w:val="a"/>
    <w:rsid w:val="00C11813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4">
    <w:name w:val="xl64"/>
    <w:basedOn w:val="a"/>
    <w:rsid w:val="00C11813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5">
    <w:name w:val="xl65"/>
    <w:basedOn w:val="a"/>
    <w:rsid w:val="00C11813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6">
    <w:name w:val="xl6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7">
    <w:name w:val="xl6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Normal">
    <w:name w:val="ConsNormal"/>
    <w:uiPriority w:val="99"/>
    <w:rsid w:val="00C1181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C1181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9">
    <w:name w:val="xl69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70">
    <w:name w:val="xl7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71">
    <w:name w:val="xl7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2">
    <w:name w:val="xl7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73">
    <w:name w:val="xl7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4">
    <w:name w:val="xl7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75">
    <w:name w:val="xl7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6">
    <w:name w:val="xl7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7">
    <w:name w:val="xl7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8">
    <w:name w:val="xl78"/>
    <w:basedOn w:val="a"/>
    <w:rsid w:val="00C11813"/>
    <w:pPr>
      <w:shd w:val="clear" w:color="auto" w:fill="FFFFFF"/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79">
    <w:name w:val="xl79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80">
    <w:name w:val="xl8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81">
    <w:name w:val="xl8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82">
    <w:name w:val="xl8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83">
    <w:name w:val="xl8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84">
    <w:name w:val="xl8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85">
    <w:name w:val="xl8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86">
    <w:name w:val="xl8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87">
    <w:name w:val="xl8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88">
    <w:name w:val="xl88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89">
    <w:name w:val="xl89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90">
    <w:name w:val="xl9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xl91">
    <w:name w:val="xl9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92">
    <w:name w:val="xl9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93">
    <w:name w:val="xl9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xl94">
    <w:name w:val="xl9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xl95">
    <w:name w:val="xl9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96">
    <w:name w:val="xl9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97">
    <w:name w:val="xl9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xl98">
    <w:name w:val="xl98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99">
    <w:name w:val="xl99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0">
    <w:name w:val="xl10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1">
    <w:name w:val="xl10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2">
    <w:name w:val="xl10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03">
    <w:name w:val="xl10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4">
    <w:name w:val="xl104"/>
    <w:basedOn w:val="a"/>
    <w:rsid w:val="00C1181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5">
    <w:name w:val="xl105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06">
    <w:name w:val="xl10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7">
    <w:name w:val="xl107"/>
    <w:basedOn w:val="a"/>
    <w:rsid w:val="00C1181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8">
    <w:name w:val="xl108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9">
    <w:name w:val="xl109"/>
    <w:basedOn w:val="a"/>
    <w:rsid w:val="00C11813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0">
    <w:name w:val="xl110"/>
    <w:basedOn w:val="a"/>
    <w:rsid w:val="00C1181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11">
    <w:name w:val="xl111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2">
    <w:name w:val="xl112"/>
    <w:basedOn w:val="a"/>
    <w:rsid w:val="00C11813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3">
    <w:name w:val="xl113"/>
    <w:basedOn w:val="a"/>
    <w:rsid w:val="00C11813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14">
    <w:name w:val="xl11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15">
    <w:name w:val="xl11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6">
    <w:name w:val="xl11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7">
    <w:name w:val="xl11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18">
    <w:name w:val="xl118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9">
    <w:name w:val="xl119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0">
    <w:name w:val="xl120"/>
    <w:basedOn w:val="a"/>
    <w:rsid w:val="00C11813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1">
    <w:name w:val="xl121"/>
    <w:basedOn w:val="a"/>
    <w:rsid w:val="00C11813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2">
    <w:name w:val="xl122"/>
    <w:basedOn w:val="a"/>
    <w:rsid w:val="00C11813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23">
    <w:name w:val="xl123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24">
    <w:name w:val="xl124"/>
    <w:basedOn w:val="a"/>
    <w:rsid w:val="00C11813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25">
    <w:name w:val="xl125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6">
    <w:name w:val="xl126"/>
    <w:basedOn w:val="a"/>
    <w:rsid w:val="00C11813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27">
    <w:name w:val="xl127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8">
    <w:name w:val="xl128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ont5">
    <w:name w:val="font5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font7">
    <w:name w:val="font7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font8">
    <w:name w:val="font8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font9">
    <w:name w:val="font9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C11813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30">
    <w:name w:val="xl130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31">
    <w:name w:val="xl131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32">
    <w:name w:val="xl132"/>
    <w:basedOn w:val="a"/>
    <w:rsid w:val="00C11813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33">
    <w:name w:val="xl133"/>
    <w:basedOn w:val="a"/>
    <w:rsid w:val="00C11813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34">
    <w:name w:val="xl134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35">
    <w:name w:val="xl135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6">
    <w:name w:val="Содержимое таблицы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C11813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C11813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font12">
    <w:name w:val="font12"/>
    <w:basedOn w:val="a"/>
    <w:rsid w:val="00C11813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numbering" w:customStyle="1" w:styleId="111">
    <w:name w:val="Нет списка11"/>
    <w:next w:val="a2"/>
    <w:uiPriority w:val="99"/>
    <w:semiHidden/>
    <w:unhideWhenUsed/>
    <w:rsid w:val="00C11813"/>
  </w:style>
  <w:style w:type="numbering" w:customStyle="1" w:styleId="25">
    <w:name w:val="Нет списка2"/>
    <w:next w:val="a2"/>
    <w:uiPriority w:val="99"/>
    <w:semiHidden/>
    <w:unhideWhenUsed/>
    <w:rsid w:val="00C11813"/>
  </w:style>
  <w:style w:type="paragraph" w:customStyle="1" w:styleId="xl136">
    <w:name w:val="xl136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118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118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C11813"/>
  </w:style>
  <w:style w:type="numbering" w:customStyle="1" w:styleId="42">
    <w:name w:val="Нет списка4"/>
    <w:next w:val="a2"/>
    <w:uiPriority w:val="99"/>
    <w:semiHidden/>
    <w:unhideWhenUsed/>
    <w:rsid w:val="00C11813"/>
  </w:style>
  <w:style w:type="numbering" w:customStyle="1" w:styleId="52">
    <w:name w:val="Нет списка5"/>
    <w:next w:val="a2"/>
    <w:uiPriority w:val="99"/>
    <w:semiHidden/>
    <w:unhideWhenUsed/>
    <w:rsid w:val="00C11813"/>
  </w:style>
  <w:style w:type="paragraph" w:customStyle="1" w:styleId="xl142">
    <w:name w:val="xl142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C118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C1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C11813"/>
  </w:style>
  <w:style w:type="paragraph" w:customStyle="1" w:styleId="xl191">
    <w:name w:val="xl191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C11813"/>
  </w:style>
  <w:style w:type="paragraph" w:customStyle="1" w:styleId="xl192">
    <w:name w:val="xl192"/>
    <w:basedOn w:val="a"/>
    <w:rsid w:val="00C1181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C118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0">
    <w:name w:val="xl200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8">
    <w:name w:val="Strong"/>
    <w:uiPriority w:val="22"/>
    <w:qFormat/>
    <w:rsid w:val="00C11813"/>
    <w:rPr>
      <w:b/>
      <w:bCs/>
    </w:rPr>
  </w:style>
  <w:style w:type="character" w:styleId="af9">
    <w:name w:val="Intense Emphasis"/>
    <w:uiPriority w:val="21"/>
    <w:qFormat/>
    <w:rsid w:val="00C11813"/>
    <w:rPr>
      <w:i/>
      <w:iCs/>
      <w:color w:val="5B9BD5"/>
    </w:rPr>
  </w:style>
  <w:style w:type="character" w:styleId="afa">
    <w:name w:val="Subtle Emphasis"/>
    <w:uiPriority w:val="19"/>
    <w:qFormat/>
    <w:rsid w:val="00C11813"/>
    <w:rPr>
      <w:i/>
      <w:iCs/>
      <w:color w:val="404040"/>
    </w:rPr>
  </w:style>
  <w:style w:type="character" w:styleId="afb">
    <w:name w:val="Subtle Reference"/>
    <w:uiPriority w:val="31"/>
    <w:qFormat/>
    <w:rsid w:val="00C11813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C11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1813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813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81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1813"/>
    <w:rPr>
      <w:rFonts w:ascii="Calibri Light" w:eastAsia="Times New Roman" w:hAnsi="Calibri Light" w:cs="Times New Roman"/>
      <w:color w:val="2E74B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11813"/>
  </w:style>
  <w:style w:type="paragraph" w:styleId="a3">
    <w:name w:val="Balloon Text"/>
    <w:basedOn w:val="a"/>
    <w:link w:val="a4"/>
    <w:uiPriority w:val="99"/>
    <w:unhideWhenUsed/>
    <w:rsid w:val="00C11813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rsid w:val="00C1181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C1181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C1181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1181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C1181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118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9">
    <w:name w:val="No Spacing"/>
    <w:uiPriority w:val="1"/>
    <w:qFormat/>
    <w:rsid w:val="00C118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C1181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C11813"/>
  </w:style>
  <w:style w:type="paragraph" w:styleId="ab">
    <w:name w:val="Normal (Web)"/>
    <w:basedOn w:val="a"/>
    <w:uiPriority w:val="99"/>
    <w:rsid w:val="00C11813"/>
    <w:pPr>
      <w:spacing w:before="33" w:after="33" w:line="240" w:lineRule="auto"/>
    </w:pPr>
    <w:rPr>
      <w:rFonts w:ascii="Arial" w:eastAsia="Arial Unicode MS" w:hAnsi="Arial" w:cs="Arial"/>
      <w:color w:val="332E2D"/>
      <w:spacing w:val="2"/>
      <w:sz w:val="24"/>
      <w:szCs w:val="24"/>
      <w:lang w:eastAsia="ru-RU"/>
    </w:rPr>
  </w:style>
  <w:style w:type="paragraph" w:styleId="ac">
    <w:name w:val="Body Text"/>
    <w:basedOn w:val="a"/>
    <w:link w:val="ad"/>
    <w:rsid w:val="00C11813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C1181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">
    <w:name w:val="Обычный2"/>
    <w:rsid w:val="00C11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Обычный11"/>
    <w:rsid w:val="00C11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rcssattr">
    <w:name w:val="msonormal_mr_css_attr"/>
    <w:basedOn w:val="a"/>
    <w:rsid w:val="00C1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C118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C11813"/>
    <w:rPr>
      <w:rFonts w:ascii="Arial" w:hAnsi="Arial" w:cs="Arial" w:hint="default"/>
      <w:sz w:val="24"/>
      <w:szCs w:val="24"/>
    </w:rPr>
  </w:style>
  <w:style w:type="character" w:customStyle="1" w:styleId="WW8Num1z1">
    <w:name w:val="WW8Num1z1"/>
    <w:rsid w:val="00C11813"/>
    <w:rPr>
      <w:rFonts w:ascii="Arial" w:hAnsi="Arial" w:cs="Arial" w:hint="default"/>
      <w:sz w:val="24"/>
    </w:rPr>
  </w:style>
  <w:style w:type="character" w:customStyle="1" w:styleId="WW8Num2z0">
    <w:name w:val="WW8Num2z0"/>
    <w:rsid w:val="00C11813"/>
  </w:style>
  <w:style w:type="character" w:customStyle="1" w:styleId="WW8Num2z1">
    <w:name w:val="WW8Num2z1"/>
    <w:rsid w:val="00C11813"/>
  </w:style>
  <w:style w:type="character" w:customStyle="1" w:styleId="WW8Num2z2">
    <w:name w:val="WW8Num2z2"/>
    <w:rsid w:val="00C11813"/>
  </w:style>
  <w:style w:type="character" w:customStyle="1" w:styleId="WW8Num2z3">
    <w:name w:val="WW8Num2z3"/>
    <w:rsid w:val="00C11813"/>
  </w:style>
  <w:style w:type="character" w:customStyle="1" w:styleId="WW8Num2z4">
    <w:name w:val="WW8Num2z4"/>
    <w:rsid w:val="00C11813"/>
  </w:style>
  <w:style w:type="character" w:customStyle="1" w:styleId="WW8Num2z5">
    <w:name w:val="WW8Num2z5"/>
    <w:rsid w:val="00C11813"/>
  </w:style>
  <w:style w:type="character" w:customStyle="1" w:styleId="WW8Num2z6">
    <w:name w:val="WW8Num2z6"/>
    <w:rsid w:val="00C11813"/>
  </w:style>
  <w:style w:type="character" w:customStyle="1" w:styleId="WW8Num2z7">
    <w:name w:val="WW8Num2z7"/>
    <w:rsid w:val="00C11813"/>
  </w:style>
  <w:style w:type="character" w:customStyle="1" w:styleId="WW8Num2z8">
    <w:name w:val="WW8Num2z8"/>
    <w:rsid w:val="00C11813"/>
  </w:style>
  <w:style w:type="character" w:customStyle="1" w:styleId="WW8Num3z0">
    <w:name w:val="WW8Num3z0"/>
    <w:rsid w:val="00C11813"/>
    <w:rPr>
      <w:rFonts w:hint="default"/>
    </w:rPr>
  </w:style>
  <w:style w:type="character" w:customStyle="1" w:styleId="WW8Num4z0">
    <w:name w:val="WW8Num4z0"/>
    <w:rsid w:val="00C11813"/>
    <w:rPr>
      <w:rFonts w:hint="default"/>
      <w:sz w:val="24"/>
    </w:rPr>
  </w:style>
  <w:style w:type="character" w:customStyle="1" w:styleId="WW8Num4z1">
    <w:name w:val="WW8Num4z1"/>
    <w:rsid w:val="00C11813"/>
  </w:style>
  <w:style w:type="character" w:customStyle="1" w:styleId="WW8Num4z2">
    <w:name w:val="WW8Num4z2"/>
    <w:rsid w:val="00C11813"/>
  </w:style>
  <w:style w:type="character" w:customStyle="1" w:styleId="WW8Num4z3">
    <w:name w:val="WW8Num4z3"/>
    <w:rsid w:val="00C11813"/>
  </w:style>
  <w:style w:type="character" w:customStyle="1" w:styleId="WW8Num4z4">
    <w:name w:val="WW8Num4z4"/>
    <w:rsid w:val="00C11813"/>
  </w:style>
  <w:style w:type="character" w:customStyle="1" w:styleId="WW8Num4z5">
    <w:name w:val="WW8Num4z5"/>
    <w:rsid w:val="00C11813"/>
  </w:style>
  <w:style w:type="character" w:customStyle="1" w:styleId="WW8Num4z6">
    <w:name w:val="WW8Num4z6"/>
    <w:rsid w:val="00C11813"/>
  </w:style>
  <w:style w:type="character" w:customStyle="1" w:styleId="WW8Num4z7">
    <w:name w:val="WW8Num4z7"/>
    <w:rsid w:val="00C11813"/>
  </w:style>
  <w:style w:type="character" w:customStyle="1" w:styleId="WW8Num4z8">
    <w:name w:val="WW8Num4z8"/>
    <w:rsid w:val="00C11813"/>
  </w:style>
  <w:style w:type="character" w:customStyle="1" w:styleId="WW8Num5z0">
    <w:name w:val="WW8Num5z0"/>
    <w:rsid w:val="00C11813"/>
    <w:rPr>
      <w:rFonts w:ascii="Arial" w:hAnsi="Arial" w:cs="Arial" w:hint="default"/>
      <w:sz w:val="24"/>
      <w:szCs w:val="24"/>
    </w:rPr>
  </w:style>
  <w:style w:type="character" w:customStyle="1" w:styleId="WW8Num6z0">
    <w:name w:val="WW8Num6z0"/>
    <w:rsid w:val="00C11813"/>
    <w:rPr>
      <w:rFonts w:hint="default"/>
    </w:rPr>
  </w:style>
  <w:style w:type="character" w:customStyle="1" w:styleId="6">
    <w:name w:val="Основной шрифт абзаца6"/>
    <w:rsid w:val="00C11813"/>
  </w:style>
  <w:style w:type="character" w:customStyle="1" w:styleId="WW8Num1z2">
    <w:name w:val="WW8Num1z2"/>
    <w:rsid w:val="00C11813"/>
  </w:style>
  <w:style w:type="character" w:customStyle="1" w:styleId="WW8Num1z3">
    <w:name w:val="WW8Num1z3"/>
    <w:rsid w:val="00C11813"/>
  </w:style>
  <w:style w:type="character" w:customStyle="1" w:styleId="WW8Num1z4">
    <w:name w:val="WW8Num1z4"/>
    <w:rsid w:val="00C11813"/>
  </w:style>
  <w:style w:type="character" w:customStyle="1" w:styleId="WW8Num1z5">
    <w:name w:val="WW8Num1z5"/>
    <w:rsid w:val="00C11813"/>
  </w:style>
  <w:style w:type="character" w:customStyle="1" w:styleId="WW8Num1z6">
    <w:name w:val="WW8Num1z6"/>
    <w:rsid w:val="00C11813"/>
  </w:style>
  <w:style w:type="character" w:customStyle="1" w:styleId="WW8Num1z7">
    <w:name w:val="WW8Num1z7"/>
    <w:rsid w:val="00C11813"/>
  </w:style>
  <w:style w:type="character" w:customStyle="1" w:styleId="WW8Num1z8">
    <w:name w:val="WW8Num1z8"/>
    <w:rsid w:val="00C11813"/>
  </w:style>
  <w:style w:type="character" w:customStyle="1" w:styleId="5">
    <w:name w:val="Основной шрифт абзаца5"/>
    <w:rsid w:val="00C11813"/>
  </w:style>
  <w:style w:type="character" w:customStyle="1" w:styleId="4">
    <w:name w:val="Основной шрифт абзаца4"/>
    <w:rsid w:val="00C11813"/>
  </w:style>
  <w:style w:type="character" w:customStyle="1" w:styleId="3">
    <w:name w:val="Основной шрифт абзаца3"/>
    <w:rsid w:val="00C11813"/>
  </w:style>
  <w:style w:type="character" w:customStyle="1" w:styleId="22">
    <w:name w:val="Основной шрифт абзаца2"/>
    <w:rsid w:val="00C11813"/>
  </w:style>
  <w:style w:type="character" w:customStyle="1" w:styleId="WW8Num5z1">
    <w:name w:val="WW8Num5z1"/>
    <w:rsid w:val="00C11813"/>
  </w:style>
  <w:style w:type="character" w:customStyle="1" w:styleId="WW8Num5z2">
    <w:name w:val="WW8Num5z2"/>
    <w:rsid w:val="00C11813"/>
  </w:style>
  <w:style w:type="character" w:customStyle="1" w:styleId="WW8Num5z3">
    <w:name w:val="WW8Num5z3"/>
    <w:rsid w:val="00C11813"/>
  </w:style>
  <w:style w:type="character" w:customStyle="1" w:styleId="WW8Num5z4">
    <w:name w:val="WW8Num5z4"/>
    <w:rsid w:val="00C11813"/>
  </w:style>
  <w:style w:type="character" w:customStyle="1" w:styleId="WW8Num5z5">
    <w:name w:val="WW8Num5z5"/>
    <w:rsid w:val="00C11813"/>
  </w:style>
  <w:style w:type="character" w:customStyle="1" w:styleId="WW8Num5z6">
    <w:name w:val="WW8Num5z6"/>
    <w:rsid w:val="00C11813"/>
  </w:style>
  <w:style w:type="character" w:customStyle="1" w:styleId="WW8Num5z7">
    <w:name w:val="WW8Num5z7"/>
    <w:rsid w:val="00C11813"/>
  </w:style>
  <w:style w:type="character" w:customStyle="1" w:styleId="WW8Num5z8">
    <w:name w:val="WW8Num5z8"/>
    <w:rsid w:val="00C11813"/>
  </w:style>
  <w:style w:type="character" w:customStyle="1" w:styleId="WW8Num7z0">
    <w:name w:val="WW8Num7z0"/>
    <w:rsid w:val="00C11813"/>
  </w:style>
  <w:style w:type="character" w:customStyle="1" w:styleId="WW8Num7z1">
    <w:name w:val="WW8Num7z1"/>
    <w:rsid w:val="00C11813"/>
  </w:style>
  <w:style w:type="character" w:customStyle="1" w:styleId="WW8Num7z2">
    <w:name w:val="WW8Num7z2"/>
    <w:rsid w:val="00C11813"/>
  </w:style>
  <w:style w:type="character" w:customStyle="1" w:styleId="WW8Num7z3">
    <w:name w:val="WW8Num7z3"/>
    <w:rsid w:val="00C11813"/>
  </w:style>
  <w:style w:type="character" w:customStyle="1" w:styleId="WW8Num7z4">
    <w:name w:val="WW8Num7z4"/>
    <w:rsid w:val="00C11813"/>
  </w:style>
  <w:style w:type="character" w:customStyle="1" w:styleId="WW8Num7z5">
    <w:name w:val="WW8Num7z5"/>
    <w:rsid w:val="00C11813"/>
  </w:style>
  <w:style w:type="character" w:customStyle="1" w:styleId="WW8Num7z6">
    <w:name w:val="WW8Num7z6"/>
    <w:rsid w:val="00C11813"/>
  </w:style>
  <w:style w:type="character" w:customStyle="1" w:styleId="WW8Num7z7">
    <w:name w:val="WW8Num7z7"/>
    <w:rsid w:val="00C11813"/>
  </w:style>
  <w:style w:type="character" w:customStyle="1" w:styleId="WW8Num7z8">
    <w:name w:val="WW8Num7z8"/>
    <w:rsid w:val="00C11813"/>
  </w:style>
  <w:style w:type="character" w:customStyle="1" w:styleId="WW8Num8z0">
    <w:name w:val="WW8Num8z0"/>
    <w:rsid w:val="00C11813"/>
  </w:style>
  <w:style w:type="character" w:customStyle="1" w:styleId="WW8Num8z1">
    <w:name w:val="WW8Num8z1"/>
    <w:rsid w:val="00C11813"/>
  </w:style>
  <w:style w:type="character" w:customStyle="1" w:styleId="WW8Num8z2">
    <w:name w:val="WW8Num8z2"/>
    <w:rsid w:val="00C11813"/>
  </w:style>
  <w:style w:type="character" w:customStyle="1" w:styleId="WW8Num8z3">
    <w:name w:val="WW8Num8z3"/>
    <w:rsid w:val="00C11813"/>
  </w:style>
  <w:style w:type="character" w:customStyle="1" w:styleId="WW8Num8z4">
    <w:name w:val="WW8Num8z4"/>
    <w:rsid w:val="00C11813"/>
  </w:style>
  <w:style w:type="character" w:customStyle="1" w:styleId="WW8Num8z5">
    <w:name w:val="WW8Num8z5"/>
    <w:rsid w:val="00C11813"/>
  </w:style>
  <w:style w:type="character" w:customStyle="1" w:styleId="WW8Num8z6">
    <w:name w:val="WW8Num8z6"/>
    <w:rsid w:val="00C11813"/>
  </w:style>
  <w:style w:type="character" w:customStyle="1" w:styleId="WW8Num8z7">
    <w:name w:val="WW8Num8z7"/>
    <w:rsid w:val="00C11813"/>
  </w:style>
  <w:style w:type="character" w:customStyle="1" w:styleId="WW8Num8z8">
    <w:name w:val="WW8Num8z8"/>
    <w:rsid w:val="00C11813"/>
  </w:style>
  <w:style w:type="character" w:customStyle="1" w:styleId="WW8Num9z0">
    <w:name w:val="WW8Num9z0"/>
    <w:rsid w:val="00C11813"/>
  </w:style>
  <w:style w:type="character" w:customStyle="1" w:styleId="WW8Num9z1">
    <w:name w:val="WW8Num9z1"/>
    <w:rsid w:val="00C11813"/>
  </w:style>
  <w:style w:type="character" w:customStyle="1" w:styleId="WW8Num9z2">
    <w:name w:val="WW8Num9z2"/>
    <w:rsid w:val="00C11813"/>
  </w:style>
  <w:style w:type="character" w:customStyle="1" w:styleId="WW8Num9z3">
    <w:name w:val="WW8Num9z3"/>
    <w:rsid w:val="00C11813"/>
  </w:style>
  <w:style w:type="character" w:customStyle="1" w:styleId="WW8Num9z4">
    <w:name w:val="WW8Num9z4"/>
    <w:rsid w:val="00C11813"/>
  </w:style>
  <w:style w:type="character" w:customStyle="1" w:styleId="WW8Num9z5">
    <w:name w:val="WW8Num9z5"/>
    <w:rsid w:val="00C11813"/>
  </w:style>
  <w:style w:type="character" w:customStyle="1" w:styleId="WW8Num9z6">
    <w:name w:val="WW8Num9z6"/>
    <w:rsid w:val="00C11813"/>
  </w:style>
  <w:style w:type="character" w:customStyle="1" w:styleId="WW8Num9z7">
    <w:name w:val="WW8Num9z7"/>
    <w:rsid w:val="00C11813"/>
  </w:style>
  <w:style w:type="character" w:customStyle="1" w:styleId="WW8Num9z8">
    <w:name w:val="WW8Num9z8"/>
    <w:rsid w:val="00C11813"/>
  </w:style>
  <w:style w:type="character" w:customStyle="1" w:styleId="WW8Num10z0">
    <w:name w:val="WW8Num10z0"/>
    <w:rsid w:val="00C11813"/>
  </w:style>
  <w:style w:type="character" w:customStyle="1" w:styleId="WW8Num10z1">
    <w:name w:val="WW8Num10z1"/>
    <w:rsid w:val="00C11813"/>
  </w:style>
  <w:style w:type="character" w:customStyle="1" w:styleId="WW8Num10z2">
    <w:name w:val="WW8Num10z2"/>
    <w:rsid w:val="00C11813"/>
  </w:style>
  <w:style w:type="character" w:customStyle="1" w:styleId="WW8Num10z3">
    <w:name w:val="WW8Num10z3"/>
    <w:rsid w:val="00C11813"/>
  </w:style>
  <w:style w:type="character" w:customStyle="1" w:styleId="WW8Num10z4">
    <w:name w:val="WW8Num10z4"/>
    <w:rsid w:val="00C11813"/>
  </w:style>
  <w:style w:type="character" w:customStyle="1" w:styleId="WW8Num10z5">
    <w:name w:val="WW8Num10z5"/>
    <w:rsid w:val="00C11813"/>
  </w:style>
  <w:style w:type="character" w:customStyle="1" w:styleId="WW8Num10z6">
    <w:name w:val="WW8Num10z6"/>
    <w:rsid w:val="00C11813"/>
  </w:style>
  <w:style w:type="character" w:customStyle="1" w:styleId="WW8Num10z7">
    <w:name w:val="WW8Num10z7"/>
    <w:rsid w:val="00C11813"/>
  </w:style>
  <w:style w:type="character" w:customStyle="1" w:styleId="WW8Num10z8">
    <w:name w:val="WW8Num10z8"/>
    <w:rsid w:val="00C11813"/>
  </w:style>
  <w:style w:type="character" w:customStyle="1" w:styleId="WW8Num11z0">
    <w:name w:val="WW8Num11z0"/>
    <w:rsid w:val="00C11813"/>
  </w:style>
  <w:style w:type="character" w:customStyle="1" w:styleId="WW8Num11z2">
    <w:name w:val="WW8Num11z2"/>
    <w:rsid w:val="00C11813"/>
  </w:style>
  <w:style w:type="character" w:customStyle="1" w:styleId="WW8Num11z3">
    <w:name w:val="WW8Num11z3"/>
    <w:rsid w:val="00C11813"/>
  </w:style>
  <w:style w:type="character" w:customStyle="1" w:styleId="WW8Num11z4">
    <w:name w:val="WW8Num11z4"/>
    <w:rsid w:val="00C11813"/>
  </w:style>
  <w:style w:type="character" w:customStyle="1" w:styleId="WW8Num11z5">
    <w:name w:val="WW8Num11z5"/>
    <w:rsid w:val="00C11813"/>
  </w:style>
  <w:style w:type="character" w:customStyle="1" w:styleId="WW8Num11z6">
    <w:name w:val="WW8Num11z6"/>
    <w:rsid w:val="00C11813"/>
  </w:style>
  <w:style w:type="character" w:customStyle="1" w:styleId="WW8Num11z7">
    <w:name w:val="WW8Num11z7"/>
    <w:rsid w:val="00C11813"/>
  </w:style>
  <w:style w:type="character" w:customStyle="1" w:styleId="WW8Num11z8">
    <w:name w:val="WW8Num11z8"/>
    <w:rsid w:val="00C11813"/>
  </w:style>
  <w:style w:type="character" w:customStyle="1" w:styleId="WW8Num12z0">
    <w:name w:val="WW8Num12z0"/>
    <w:rsid w:val="00C11813"/>
  </w:style>
  <w:style w:type="character" w:customStyle="1" w:styleId="WW8Num12z1">
    <w:name w:val="WW8Num12z1"/>
    <w:rsid w:val="00C11813"/>
  </w:style>
  <w:style w:type="character" w:customStyle="1" w:styleId="WW8Num12z2">
    <w:name w:val="WW8Num12z2"/>
    <w:rsid w:val="00C11813"/>
  </w:style>
  <w:style w:type="character" w:customStyle="1" w:styleId="WW8Num12z3">
    <w:name w:val="WW8Num12z3"/>
    <w:rsid w:val="00C11813"/>
  </w:style>
  <w:style w:type="character" w:customStyle="1" w:styleId="WW8Num12z4">
    <w:name w:val="WW8Num12z4"/>
    <w:rsid w:val="00C11813"/>
  </w:style>
  <w:style w:type="character" w:customStyle="1" w:styleId="WW8Num12z5">
    <w:name w:val="WW8Num12z5"/>
    <w:rsid w:val="00C11813"/>
  </w:style>
  <w:style w:type="character" w:customStyle="1" w:styleId="WW8Num12z6">
    <w:name w:val="WW8Num12z6"/>
    <w:rsid w:val="00C11813"/>
  </w:style>
  <w:style w:type="character" w:customStyle="1" w:styleId="WW8Num12z7">
    <w:name w:val="WW8Num12z7"/>
    <w:rsid w:val="00C11813"/>
  </w:style>
  <w:style w:type="character" w:customStyle="1" w:styleId="WW8Num12z8">
    <w:name w:val="WW8Num12z8"/>
    <w:rsid w:val="00C11813"/>
  </w:style>
  <w:style w:type="character" w:customStyle="1" w:styleId="WW8Num13z0">
    <w:name w:val="WW8Num13z0"/>
    <w:rsid w:val="00C11813"/>
  </w:style>
  <w:style w:type="character" w:customStyle="1" w:styleId="WW8Num13z2">
    <w:name w:val="WW8Num13z2"/>
    <w:rsid w:val="00C11813"/>
  </w:style>
  <w:style w:type="character" w:customStyle="1" w:styleId="WW8Num13z3">
    <w:name w:val="WW8Num13z3"/>
    <w:rsid w:val="00C11813"/>
  </w:style>
  <w:style w:type="character" w:customStyle="1" w:styleId="WW8Num13z4">
    <w:name w:val="WW8Num13z4"/>
    <w:rsid w:val="00C11813"/>
  </w:style>
  <w:style w:type="character" w:customStyle="1" w:styleId="WW8Num13z5">
    <w:name w:val="WW8Num13z5"/>
    <w:rsid w:val="00C11813"/>
  </w:style>
  <w:style w:type="character" w:customStyle="1" w:styleId="WW8Num13z6">
    <w:name w:val="WW8Num13z6"/>
    <w:rsid w:val="00C11813"/>
  </w:style>
  <w:style w:type="character" w:customStyle="1" w:styleId="WW8Num13z7">
    <w:name w:val="WW8Num13z7"/>
    <w:rsid w:val="00C11813"/>
  </w:style>
  <w:style w:type="character" w:customStyle="1" w:styleId="WW8Num13z8">
    <w:name w:val="WW8Num13z8"/>
    <w:rsid w:val="00C11813"/>
  </w:style>
  <w:style w:type="character" w:customStyle="1" w:styleId="WW8Num14z0">
    <w:name w:val="WW8Num14z0"/>
    <w:rsid w:val="00C11813"/>
  </w:style>
  <w:style w:type="character" w:customStyle="1" w:styleId="WW8Num14z2">
    <w:name w:val="WW8Num14z2"/>
    <w:rsid w:val="00C11813"/>
  </w:style>
  <w:style w:type="character" w:customStyle="1" w:styleId="WW8Num14z3">
    <w:name w:val="WW8Num14z3"/>
    <w:rsid w:val="00C11813"/>
  </w:style>
  <w:style w:type="character" w:customStyle="1" w:styleId="WW8Num14z4">
    <w:name w:val="WW8Num14z4"/>
    <w:rsid w:val="00C11813"/>
  </w:style>
  <w:style w:type="character" w:customStyle="1" w:styleId="WW8Num14z5">
    <w:name w:val="WW8Num14z5"/>
    <w:rsid w:val="00C11813"/>
  </w:style>
  <w:style w:type="character" w:customStyle="1" w:styleId="WW8Num14z6">
    <w:name w:val="WW8Num14z6"/>
    <w:rsid w:val="00C11813"/>
  </w:style>
  <w:style w:type="character" w:customStyle="1" w:styleId="WW8Num14z7">
    <w:name w:val="WW8Num14z7"/>
    <w:rsid w:val="00C11813"/>
  </w:style>
  <w:style w:type="character" w:customStyle="1" w:styleId="WW8Num14z8">
    <w:name w:val="WW8Num14z8"/>
    <w:rsid w:val="00C11813"/>
  </w:style>
  <w:style w:type="character" w:customStyle="1" w:styleId="WW8Num15z0">
    <w:name w:val="WW8Num15z0"/>
    <w:rsid w:val="00C11813"/>
  </w:style>
  <w:style w:type="character" w:customStyle="1" w:styleId="WW8Num15z1">
    <w:name w:val="WW8Num15z1"/>
    <w:rsid w:val="00C11813"/>
  </w:style>
  <w:style w:type="character" w:customStyle="1" w:styleId="WW8Num15z2">
    <w:name w:val="WW8Num15z2"/>
    <w:rsid w:val="00C11813"/>
  </w:style>
  <w:style w:type="character" w:customStyle="1" w:styleId="WW8Num15z3">
    <w:name w:val="WW8Num15z3"/>
    <w:rsid w:val="00C11813"/>
  </w:style>
  <w:style w:type="character" w:customStyle="1" w:styleId="WW8Num15z4">
    <w:name w:val="WW8Num15z4"/>
    <w:rsid w:val="00C11813"/>
  </w:style>
  <w:style w:type="character" w:customStyle="1" w:styleId="WW8Num15z5">
    <w:name w:val="WW8Num15z5"/>
    <w:rsid w:val="00C11813"/>
  </w:style>
  <w:style w:type="character" w:customStyle="1" w:styleId="WW8Num15z6">
    <w:name w:val="WW8Num15z6"/>
    <w:rsid w:val="00C11813"/>
  </w:style>
  <w:style w:type="character" w:customStyle="1" w:styleId="WW8Num15z7">
    <w:name w:val="WW8Num15z7"/>
    <w:rsid w:val="00C11813"/>
  </w:style>
  <w:style w:type="character" w:customStyle="1" w:styleId="WW8Num15z8">
    <w:name w:val="WW8Num15z8"/>
    <w:rsid w:val="00C11813"/>
  </w:style>
  <w:style w:type="character" w:customStyle="1" w:styleId="WW8Num16z0">
    <w:name w:val="WW8Num16z0"/>
    <w:rsid w:val="00C11813"/>
  </w:style>
  <w:style w:type="character" w:customStyle="1" w:styleId="WW8Num16z2">
    <w:name w:val="WW8Num16z2"/>
    <w:rsid w:val="00C11813"/>
  </w:style>
  <w:style w:type="character" w:customStyle="1" w:styleId="WW8Num16z3">
    <w:name w:val="WW8Num16z3"/>
    <w:rsid w:val="00C11813"/>
  </w:style>
  <w:style w:type="character" w:customStyle="1" w:styleId="WW8Num16z4">
    <w:name w:val="WW8Num16z4"/>
    <w:rsid w:val="00C11813"/>
  </w:style>
  <w:style w:type="character" w:customStyle="1" w:styleId="WW8Num16z5">
    <w:name w:val="WW8Num16z5"/>
    <w:rsid w:val="00C11813"/>
  </w:style>
  <w:style w:type="character" w:customStyle="1" w:styleId="WW8Num16z6">
    <w:name w:val="WW8Num16z6"/>
    <w:rsid w:val="00C11813"/>
  </w:style>
  <w:style w:type="character" w:customStyle="1" w:styleId="WW8Num16z7">
    <w:name w:val="WW8Num16z7"/>
    <w:rsid w:val="00C11813"/>
  </w:style>
  <w:style w:type="character" w:customStyle="1" w:styleId="WW8Num16z8">
    <w:name w:val="WW8Num16z8"/>
    <w:rsid w:val="00C11813"/>
  </w:style>
  <w:style w:type="character" w:customStyle="1" w:styleId="WW8Num17z0">
    <w:name w:val="WW8Num17z0"/>
    <w:rsid w:val="00C11813"/>
  </w:style>
  <w:style w:type="character" w:customStyle="1" w:styleId="WW8Num17z1">
    <w:name w:val="WW8Num17z1"/>
    <w:rsid w:val="00C11813"/>
  </w:style>
  <w:style w:type="character" w:customStyle="1" w:styleId="WW8Num17z2">
    <w:name w:val="WW8Num17z2"/>
    <w:rsid w:val="00C11813"/>
  </w:style>
  <w:style w:type="character" w:customStyle="1" w:styleId="WW8Num17z3">
    <w:name w:val="WW8Num17z3"/>
    <w:rsid w:val="00C11813"/>
  </w:style>
  <w:style w:type="character" w:customStyle="1" w:styleId="WW8Num17z4">
    <w:name w:val="WW8Num17z4"/>
    <w:rsid w:val="00C11813"/>
  </w:style>
  <w:style w:type="character" w:customStyle="1" w:styleId="WW8Num17z5">
    <w:name w:val="WW8Num17z5"/>
    <w:rsid w:val="00C11813"/>
  </w:style>
  <w:style w:type="character" w:customStyle="1" w:styleId="WW8Num17z6">
    <w:name w:val="WW8Num17z6"/>
    <w:rsid w:val="00C11813"/>
  </w:style>
  <w:style w:type="character" w:customStyle="1" w:styleId="WW8Num17z7">
    <w:name w:val="WW8Num17z7"/>
    <w:rsid w:val="00C11813"/>
  </w:style>
  <w:style w:type="character" w:customStyle="1" w:styleId="WW8Num17z8">
    <w:name w:val="WW8Num17z8"/>
    <w:rsid w:val="00C11813"/>
  </w:style>
  <w:style w:type="character" w:customStyle="1" w:styleId="WW8Num18z0">
    <w:name w:val="WW8Num18z0"/>
    <w:rsid w:val="00C11813"/>
  </w:style>
  <w:style w:type="character" w:customStyle="1" w:styleId="WW8Num18z1">
    <w:name w:val="WW8Num18z1"/>
    <w:rsid w:val="00C11813"/>
  </w:style>
  <w:style w:type="character" w:customStyle="1" w:styleId="WW8Num18z2">
    <w:name w:val="WW8Num18z2"/>
    <w:rsid w:val="00C11813"/>
  </w:style>
  <w:style w:type="character" w:customStyle="1" w:styleId="WW8Num18z3">
    <w:name w:val="WW8Num18z3"/>
    <w:rsid w:val="00C11813"/>
  </w:style>
  <w:style w:type="character" w:customStyle="1" w:styleId="WW8Num18z4">
    <w:name w:val="WW8Num18z4"/>
    <w:rsid w:val="00C11813"/>
  </w:style>
  <w:style w:type="character" w:customStyle="1" w:styleId="WW8Num18z5">
    <w:name w:val="WW8Num18z5"/>
    <w:rsid w:val="00C11813"/>
  </w:style>
  <w:style w:type="character" w:customStyle="1" w:styleId="WW8Num18z6">
    <w:name w:val="WW8Num18z6"/>
    <w:rsid w:val="00C11813"/>
  </w:style>
  <w:style w:type="character" w:customStyle="1" w:styleId="WW8Num18z7">
    <w:name w:val="WW8Num18z7"/>
    <w:rsid w:val="00C11813"/>
  </w:style>
  <w:style w:type="character" w:customStyle="1" w:styleId="WW8Num18z8">
    <w:name w:val="WW8Num18z8"/>
    <w:rsid w:val="00C11813"/>
  </w:style>
  <w:style w:type="character" w:customStyle="1" w:styleId="WW8Num19z0">
    <w:name w:val="WW8Num19z0"/>
    <w:rsid w:val="00C11813"/>
  </w:style>
  <w:style w:type="character" w:customStyle="1" w:styleId="WW8Num19z1">
    <w:name w:val="WW8Num19z1"/>
    <w:rsid w:val="00C11813"/>
  </w:style>
  <w:style w:type="character" w:customStyle="1" w:styleId="WW8Num19z2">
    <w:name w:val="WW8Num19z2"/>
    <w:rsid w:val="00C11813"/>
  </w:style>
  <w:style w:type="character" w:customStyle="1" w:styleId="WW8Num19z3">
    <w:name w:val="WW8Num19z3"/>
    <w:rsid w:val="00C11813"/>
  </w:style>
  <w:style w:type="character" w:customStyle="1" w:styleId="WW8Num19z4">
    <w:name w:val="WW8Num19z4"/>
    <w:rsid w:val="00C11813"/>
  </w:style>
  <w:style w:type="character" w:customStyle="1" w:styleId="WW8Num19z5">
    <w:name w:val="WW8Num19z5"/>
    <w:rsid w:val="00C11813"/>
  </w:style>
  <w:style w:type="character" w:customStyle="1" w:styleId="WW8Num19z6">
    <w:name w:val="WW8Num19z6"/>
    <w:rsid w:val="00C11813"/>
  </w:style>
  <w:style w:type="character" w:customStyle="1" w:styleId="WW8Num19z7">
    <w:name w:val="WW8Num19z7"/>
    <w:rsid w:val="00C11813"/>
  </w:style>
  <w:style w:type="character" w:customStyle="1" w:styleId="WW8Num19z8">
    <w:name w:val="WW8Num19z8"/>
    <w:rsid w:val="00C11813"/>
  </w:style>
  <w:style w:type="character" w:customStyle="1" w:styleId="WW8Num20z0">
    <w:name w:val="WW8Num20z0"/>
    <w:rsid w:val="00C11813"/>
  </w:style>
  <w:style w:type="character" w:customStyle="1" w:styleId="WW8Num20z1">
    <w:name w:val="WW8Num20z1"/>
    <w:rsid w:val="00C11813"/>
  </w:style>
  <w:style w:type="character" w:customStyle="1" w:styleId="WW8Num20z2">
    <w:name w:val="WW8Num20z2"/>
    <w:rsid w:val="00C11813"/>
  </w:style>
  <w:style w:type="character" w:customStyle="1" w:styleId="WW8Num20z3">
    <w:name w:val="WW8Num20z3"/>
    <w:rsid w:val="00C11813"/>
  </w:style>
  <w:style w:type="character" w:customStyle="1" w:styleId="WW8Num20z4">
    <w:name w:val="WW8Num20z4"/>
    <w:rsid w:val="00C11813"/>
  </w:style>
  <w:style w:type="character" w:customStyle="1" w:styleId="WW8Num20z5">
    <w:name w:val="WW8Num20z5"/>
    <w:rsid w:val="00C11813"/>
  </w:style>
  <w:style w:type="character" w:customStyle="1" w:styleId="WW8Num20z6">
    <w:name w:val="WW8Num20z6"/>
    <w:rsid w:val="00C11813"/>
  </w:style>
  <w:style w:type="character" w:customStyle="1" w:styleId="WW8Num20z7">
    <w:name w:val="WW8Num20z7"/>
    <w:rsid w:val="00C11813"/>
  </w:style>
  <w:style w:type="character" w:customStyle="1" w:styleId="WW8Num20z8">
    <w:name w:val="WW8Num20z8"/>
    <w:rsid w:val="00C11813"/>
  </w:style>
  <w:style w:type="character" w:customStyle="1" w:styleId="WW8Num21z0">
    <w:name w:val="WW8Num21z0"/>
    <w:rsid w:val="00C11813"/>
  </w:style>
  <w:style w:type="character" w:customStyle="1" w:styleId="WW8Num21z2">
    <w:name w:val="WW8Num21z2"/>
    <w:rsid w:val="00C11813"/>
  </w:style>
  <w:style w:type="character" w:customStyle="1" w:styleId="WW8Num21z3">
    <w:name w:val="WW8Num21z3"/>
    <w:rsid w:val="00C11813"/>
  </w:style>
  <w:style w:type="character" w:customStyle="1" w:styleId="WW8Num21z4">
    <w:name w:val="WW8Num21z4"/>
    <w:rsid w:val="00C11813"/>
  </w:style>
  <w:style w:type="character" w:customStyle="1" w:styleId="WW8Num21z5">
    <w:name w:val="WW8Num21z5"/>
    <w:rsid w:val="00C11813"/>
  </w:style>
  <w:style w:type="character" w:customStyle="1" w:styleId="WW8Num21z6">
    <w:name w:val="WW8Num21z6"/>
    <w:rsid w:val="00C11813"/>
  </w:style>
  <w:style w:type="character" w:customStyle="1" w:styleId="WW8Num21z7">
    <w:name w:val="WW8Num21z7"/>
    <w:rsid w:val="00C11813"/>
  </w:style>
  <w:style w:type="character" w:customStyle="1" w:styleId="WW8Num21z8">
    <w:name w:val="WW8Num21z8"/>
    <w:rsid w:val="00C11813"/>
  </w:style>
  <w:style w:type="character" w:customStyle="1" w:styleId="WW8Num22z0">
    <w:name w:val="WW8Num22z0"/>
    <w:rsid w:val="00C11813"/>
  </w:style>
  <w:style w:type="character" w:customStyle="1" w:styleId="WW8Num22z1">
    <w:name w:val="WW8Num22z1"/>
    <w:rsid w:val="00C11813"/>
  </w:style>
  <w:style w:type="character" w:customStyle="1" w:styleId="WW8Num22z2">
    <w:name w:val="WW8Num22z2"/>
    <w:rsid w:val="00C11813"/>
  </w:style>
  <w:style w:type="character" w:customStyle="1" w:styleId="WW8Num22z3">
    <w:name w:val="WW8Num22z3"/>
    <w:rsid w:val="00C11813"/>
  </w:style>
  <w:style w:type="character" w:customStyle="1" w:styleId="WW8Num22z4">
    <w:name w:val="WW8Num22z4"/>
    <w:rsid w:val="00C11813"/>
  </w:style>
  <w:style w:type="character" w:customStyle="1" w:styleId="WW8Num22z5">
    <w:name w:val="WW8Num22z5"/>
    <w:rsid w:val="00C11813"/>
  </w:style>
  <w:style w:type="character" w:customStyle="1" w:styleId="WW8Num22z6">
    <w:name w:val="WW8Num22z6"/>
    <w:rsid w:val="00C11813"/>
  </w:style>
  <w:style w:type="character" w:customStyle="1" w:styleId="WW8Num22z7">
    <w:name w:val="WW8Num22z7"/>
    <w:rsid w:val="00C11813"/>
  </w:style>
  <w:style w:type="character" w:customStyle="1" w:styleId="WW8Num22z8">
    <w:name w:val="WW8Num22z8"/>
    <w:rsid w:val="00C11813"/>
  </w:style>
  <w:style w:type="character" w:customStyle="1" w:styleId="WW8Num23z0">
    <w:name w:val="WW8Num23z0"/>
    <w:rsid w:val="00C11813"/>
  </w:style>
  <w:style w:type="character" w:customStyle="1" w:styleId="WW8Num23z2">
    <w:name w:val="WW8Num23z2"/>
    <w:rsid w:val="00C11813"/>
  </w:style>
  <w:style w:type="character" w:customStyle="1" w:styleId="WW8Num23z3">
    <w:name w:val="WW8Num23z3"/>
    <w:rsid w:val="00C11813"/>
  </w:style>
  <w:style w:type="character" w:customStyle="1" w:styleId="WW8Num23z4">
    <w:name w:val="WW8Num23z4"/>
    <w:rsid w:val="00C11813"/>
  </w:style>
  <w:style w:type="character" w:customStyle="1" w:styleId="WW8Num23z5">
    <w:name w:val="WW8Num23z5"/>
    <w:rsid w:val="00C11813"/>
  </w:style>
  <w:style w:type="character" w:customStyle="1" w:styleId="WW8Num23z6">
    <w:name w:val="WW8Num23z6"/>
    <w:rsid w:val="00C11813"/>
  </w:style>
  <w:style w:type="character" w:customStyle="1" w:styleId="WW8Num23z7">
    <w:name w:val="WW8Num23z7"/>
    <w:rsid w:val="00C11813"/>
  </w:style>
  <w:style w:type="character" w:customStyle="1" w:styleId="WW8Num23z8">
    <w:name w:val="WW8Num23z8"/>
    <w:rsid w:val="00C11813"/>
  </w:style>
  <w:style w:type="character" w:customStyle="1" w:styleId="WW8Num24z0">
    <w:name w:val="WW8Num24z0"/>
    <w:rsid w:val="00C11813"/>
  </w:style>
  <w:style w:type="character" w:customStyle="1" w:styleId="WW8Num24z1">
    <w:name w:val="WW8Num24z1"/>
    <w:rsid w:val="00C11813"/>
  </w:style>
  <w:style w:type="character" w:customStyle="1" w:styleId="WW8Num24z2">
    <w:name w:val="WW8Num24z2"/>
    <w:rsid w:val="00C11813"/>
  </w:style>
  <w:style w:type="character" w:customStyle="1" w:styleId="WW8Num24z3">
    <w:name w:val="WW8Num24z3"/>
    <w:rsid w:val="00C11813"/>
  </w:style>
  <w:style w:type="character" w:customStyle="1" w:styleId="WW8Num24z4">
    <w:name w:val="WW8Num24z4"/>
    <w:rsid w:val="00C11813"/>
  </w:style>
  <w:style w:type="character" w:customStyle="1" w:styleId="WW8Num24z5">
    <w:name w:val="WW8Num24z5"/>
    <w:rsid w:val="00C11813"/>
  </w:style>
  <w:style w:type="character" w:customStyle="1" w:styleId="WW8Num24z6">
    <w:name w:val="WW8Num24z6"/>
    <w:rsid w:val="00C11813"/>
  </w:style>
  <w:style w:type="character" w:customStyle="1" w:styleId="WW8Num24z7">
    <w:name w:val="WW8Num24z7"/>
    <w:rsid w:val="00C11813"/>
  </w:style>
  <w:style w:type="character" w:customStyle="1" w:styleId="WW8Num24z8">
    <w:name w:val="WW8Num24z8"/>
    <w:rsid w:val="00C11813"/>
  </w:style>
  <w:style w:type="character" w:customStyle="1" w:styleId="WW8Num25z0">
    <w:name w:val="WW8Num25z0"/>
    <w:rsid w:val="00C11813"/>
  </w:style>
  <w:style w:type="character" w:customStyle="1" w:styleId="WW8Num26z0">
    <w:name w:val="WW8Num26z0"/>
    <w:rsid w:val="00C11813"/>
  </w:style>
  <w:style w:type="character" w:customStyle="1" w:styleId="WW8Num26z1">
    <w:name w:val="WW8Num26z1"/>
    <w:rsid w:val="00C11813"/>
  </w:style>
  <w:style w:type="character" w:customStyle="1" w:styleId="WW8Num26z2">
    <w:name w:val="WW8Num26z2"/>
    <w:rsid w:val="00C11813"/>
  </w:style>
  <w:style w:type="character" w:customStyle="1" w:styleId="WW8Num26z3">
    <w:name w:val="WW8Num26z3"/>
    <w:rsid w:val="00C11813"/>
  </w:style>
  <w:style w:type="character" w:customStyle="1" w:styleId="WW8Num26z4">
    <w:name w:val="WW8Num26z4"/>
    <w:rsid w:val="00C11813"/>
  </w:style>
  <w:style w:type="character" w:customStyle="1" w:styleId="WW8Num26z5">
    <w:name w:val="WW8Num26z5"/>
    <w:rsid w:val="00C11813"/>
  </w:style>
  <w:style w:type="character" w:customStyle="1" w:styleId="WW8Num26z6">
    <w:name w:val="WW8Num26z6"/>
    <w:rsid w:val="00C11813"/>
  </w:style>
  <w:style w:type="character" w:customStyle="1" w:styleId="WW8Num26z7">
    <w:name w:val="WW8Num26z7"/>
    <w:rsid w:val="00C11813"/>
  </w:style>
  <w:style w:type="character" w:customStyle="1" w:styleId="WW8Num26z8">
    <w:name w:val="WW8Num26z8"/>
    <w:rsid w:val="00C11813"/>
  </w:style>
  <w:style w:type="character" w:customStyle="1" w:styleId="12">
    <w:name w:val="Основной шрифт абзаца1"/>
    <w:rsid w:val="00C11813"/>
  </w:style>
  <w:style w:type="character" w:styleId="af">
    <w:name w:val="Hyperlink"/>
    <w:uiPriority w:val="99"/>
    <w:rsid w:val="00C11813"/>
    <w:rPr>
      <w:color w:val="0000FF"/>
      <w:u w:val="single"/>
    </w:rPr>
  </w:style>
  <w:style w:type="character" w:styleId="af0">
    <w:name w:val="FollowedHyperlink"/>
    <w:uiPriority w:val="99"/>
    <w:rsid w:val="00C11813"/>
    <w:rPr>
      <w:color w:val="800080"/>
      <w:u w:val="single"/>
    </w:rPr>
  </w:style>
  <w:style w:type="paragraph" w:customStyle="1" w:styleId="af1">
    <w:name w:val="Заголовок"/>
    <w:basedOn w:val="a"/>
    <w:next w:val="ac"/>
    <w:rsid w:val="00C11813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2">
    <w:name w:val="List"/>
    <w:basedOn w:val="ac"/>
    <w:rsid w:val="00C11813"/>
    <w:pPr>
      <w:suppressAutoHyphens/>
      <w:spacing w:after="140" w:line="288" w:lineRule="auto"/>
    </w:pPr>
    <w:rPr>
      <w:rFonts w:ascii="Times New Roman" w:hAnsi="Times New Roman" w:cs="Mangal"/>
      <w:sz w:val="20"/>
      <w:lang w:eastAsia="zh-CN"/>
    </w:rPr>
  </w:style>
  <w:style w:type="paragraph" w:styleId="af3">
    <w:name w:val="caption"/>
    <w:basedOn w:val="a"/>
    <w:qFormat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60">
    <w:name w:val="Указатель6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50">
    <w:name w:val="Название объекта5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51">
    <w:name w:val="Указатель5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40">
    <w:name w:val="Название объекта4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41">
    <w:name w:val="Указатель4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30">
    <w:name w:val="Название объекта3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3">
    <w:name w:val="Название объекта1"/>
    <w:basedOn w:val="a"/>
    <w:rsid w:val="00C1181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styleId="af4">
    <w:name w:val="Body Text Indent"/>
    <w:basedOn w:val="a"/>
    <w:link w:val="af5"/>
    <w:rsid w:val="00C1181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character" w:customStyle="1" w:styleId="af5">
    <w:name w:val="Основной текст с отступом Знак"/>
    <w:basedOn w:val="a0"/>
    <w:link w:val="af4"/>
    <w:rsid w:val="00C11813"/>
    <w:rPr>
      <w:rFonts w:ascii="Times New Roman" w:eastAsia="Times New Roman" w:hAnsi="Times New Roman" w:cs="Times New Roman"/>
      <w:position w:val="-27"/>
      <w:sz w:val="28"/>
      <w:szCs w:val="20"/>
      <w:lang w:eastAsia="zh-CN"/>
    </w:rPr>
  </w:style>
  <w:style w:type="paragraph" w:customStyle="1" w:styleId="210">
    <w:name w:val="Основной текст 21"/>
    <w:basedOn w:val="a"/>
    <w:rsid w:val="00C11813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22">
    <w:name w:val="xl22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23">
    <w:name w:val="xl23"/>
    <w:basedOn w:val="a"/>
    <w:rsid w:val="00C11813"/>
    <w:pPr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4">
    <w:name w:val="xl24"/>
    <w:basedOn w:val="a"/>
    <w:rsid w:val="00C11813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5">
    <w:name w:val="xl25"/>
    <w:basedOn w:val="a"/>
    <w:rsid w:val="00C11813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6">
    <w:name w:val="xl26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7">
    <w:name w:val="xl27"/>
    <w:basedOn w:val="a"/>
    <w:rsid w:val="00C11813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8">
    <w:name w:val="xl28"/>
    <w:basedOn w:val="a"/>
    <w:rsid w:val="00C11813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29">
    <w:name w:val="xl29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30">
    <w:name w:val="xl30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31">
    <w:name w:val="xl3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2">
    <w:name w:val="xl3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33">
    <w:name w:val="xl3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4">
    <w:name w:val="xl3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35">
    <w:name w:val="xl3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6">
    <w:name w:val="xl3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37">
    <w:name w:val="xl37"/>
    <w:basedOn w:val="a"/>
    <w:rsid w:val="00C1181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38">
    <w:name w:val="xl38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39">
    <w:name w:val="xl39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0">
    <w:name w:val="xl40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1">
    <w:name w:val="xl41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2">
    <w:name w:val="xl4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3">
    <w:name w:val="xl43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44">
    <w:name w:val="xl4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45">
    <w:name w:val="xl4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46">
    <w:name w:val="xl46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7">
    <w:name w:val="xl47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48">
    <w:name w:val="xl48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49">
    <w:name w:val="xl49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0">
    <w:name w:val="xl5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1">
    <w:name w:val="xl51"/>
    <w:basedOn w:val="a"/>
    <w:rsid w:val="00C1181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52">
    <w:name w:val="xl52"/>
    <w:basedOn w:val="a"/>
    <w:rsid w:val="00C11813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3">
    <w:name w:val="xl53"/>
    <w:basedOn w:val="a"/>
    <w:rsid w:val="00C11813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4">
    <w:name w:val="xl54"/>
    <w:basedOn w:val="a"/>
    <w:rsid w:val="00C11813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5">
    <w:name w:val="xl55"/>
    <w:basedOn w:val="a"/>
    <w:rsid w:val="00C11813"/>
    <w:pPr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56">
    <w:name w:val="xl56"/>
    <w:basedOn w:val="a"/>
    <w:rsid w:val="00C11813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57">
    <w:name w:val="xl5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58">
    <w:name w:val="xl58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59">
    <w:name w:val="xl59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0">
    <w:name w:val="xl60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1">
    <w:name w:val="xl6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2">
    <w:name w:val="xl62"/>
    <w:basedOn w:val="a"/>
    <w:rsid w:val="00C11813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3">
    <w:name w:val="xl63"/>
    <w:basedOn w:val="a"/>
    <w:rsid w:val="00C11813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4">
    <w:name w:val="xl64"/>
    <w:basedOn w:val="a"/>
    <w:rsid w:val="00C11813"/>
    <w:pPr>
      <w:pBdr>
        <w:top w:val="none" w:sz="0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5">
    <w:name w:val="xl65"/>
    <w:basedOn w:val="a"/>
    <w:rsid w:val="00C11813"/>
    <w:pPr>
      <w:pBdr>
        <w:top w:val="single" w:sz="8" w:space="0" w:color="000000"/>
        <w:left w:val="single" w:sz="4" w:space="0" w:color="000000"/>
        <w:bottom w:val="none" w:sz="0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6">
    <w:name w:val="xl6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7">
    <w:name w:val="xl6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Normal">
    <w:name w:val="ConsNormal"/>
    <w:uiPriority w:val="99"/>
    <w:rsid w:val="00C1181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C1181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xl68">
    <w:name w:val="xl68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9">
    <w:name w:val="xl69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70">
    <w:name w:val="xl7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71">
    <w:name w:val="xl7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2">
    <w:name w:val="xl7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73">
    <w:name w:val="xl7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4">
    <w:name w:val="xl7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75">
    <w:name w:val="xl7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6">
    <w:name w:val="xl7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7">
    <w:name w:val="xl7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78">
    <w:name w:val="xl78"/>
    <w:basedOn w:val="a"/>
    <w:rsid w:val="00C11813"/>
    <w:pPr>
      <w:shd w:val="clear" w:color="auto" w:fill="FFFFFF"/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79">
    <w:name w:val="xl79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80">
    <w:name w:val="xl8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81">
    <w:name w:val="xl8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82">
    <w:name w:val="xl8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83">
    <w:name w:val="xl8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84">
    <w:name w:val="xl8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85">
    <w:name w:val="xl8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86">
    <w:name w:val="xl8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87">
    <w:name w:val="xl8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88">
    <w:name w:val="xl88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89">
    <w:name w:val="xl89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90">
    <w:name w:val="xl9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xl91">
    <w:name w:val="xl9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92">
    <w:name w:val="xl9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93">
    <w:name w:val="xl9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xl94">
    <w:name w:val="xl9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xl95">
    <w:name w:val="xl9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xl96">
    <w:name w:val="xl9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97">
    <w:name w:val="xl9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xl98">
    <w:name w:val="xl98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99">
    <w:name w:val="xl99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0">
    <w:name w:val="xl100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1">
    <w:name w:val="xl101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2">
    <w:name w:val="xl102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03">
    <w:name w:val="xl103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4">
    <w:name w:val="xl104"/>
    <w:basedOn w:val="a"/>
    <w:rsid w:val="00C1181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5">
    <w:name w:val="xl105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06">
    <w:name w:val="xl10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7">
    <w:name w:val="xl107"/>
    <w:basedOn w:val="a"/>
    <w:rsid w:val="00C11813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8">
    <w:name w:val="xl108"/>
    <w:basedOn w:val="a"/>
    <w:rsid w:val="00C11813"/>
    <w:pPr>
      <w:pBdr>
        <w:top w:val="single" w:sz="8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09">
    <w:name w:val="xl109"/>
    <w:basedOn w:val="a"/>
    <w:rsid w:val="00C11813"/>
    <w:pPr>
      <w:pBdr>
        <w:top w:val="single" w:sz="8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0">
    <w:name w:val="xl110"/>
    <w:basedOn w:val="a"/>
    <w:rsid w:val="00C1181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11">
    <w:name w:val="xl111"/>
    <w:basedOn w:val="a"/>
    <w:rsid w:val="00C1181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2">
    <w:name w:val="xl112"/>
    <w:basedOn w:val="a"/>
    <w:rsid w:val="00C11813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3">
    <w:name w:val="xl113"/>
    <w:basedOn w:val="a"/>
    <w:rsid w:val="00C11813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14">
    <w:name w:val="xl114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15">
    <w:name w:val="xl115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6">
    <w:name w:val="xl116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7">
    <w:name w:val="xl117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18">
    <w:name w:val="xl118"/>
    <w:basedOn w:val="a"/>
    <w:rsid w:val="00C118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19">
    <w:name w:val="xl119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0">
    <w:name w:val="xl120"/>
    <w:basedOn w:val="a"/>
    <w:rsid w:val="00C11813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1">
    <w:name w:val="xl121"/>
    <w:basedOn w:val="a"/>
    <w:rsid w:val="00C11813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2">
    <w:name w:val="xl122"/>
    <w:basedOn w:val="a"/>
    <w:rsid w:val="00C11813"/>
    <w:pPr>
      <w:pBdr>
        <w:top w:val="single" w:sz="8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23">
    <w:name w:val="xl123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24">
    <w:name w:val="xl124"/>
    <w:basedOn w:val="a"/>
    <w:rsid w:val="00C11813"/>
    <w:pPr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25">
    <w:name w:val="xl125"/>
    <w:basedOn w:val="a"/>
    <w:rsid w:val="00C11813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6">
    <w:name w:val="xl126"/>
    <w:basedOn w:val="a"/>
    <w:rsid w:val="00C11813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27">
    <w:name w:val="xl127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28">
    <w:name w:val="xl128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ont5">
    <w:name w:val="font5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ont6">
    <w:name w:val="font6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font7">
    <w:name w:val="font7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font8">
    <w:name w:val="font8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font9">
    <w:name w:val="font9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customStyle="1" w:styleId="font10">
    <w:name w:val="font10"/>
    <w:basedOn w:val="a"/>
    <w:rsid w:val="00C1181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zh-CN"/>
    </w:rPr>
  </w:style>
  <w:style w:type="paragraph" w:customStyle="1" w:styleId="font11">
    <w:name w:val="font11"/>
    <w:basedOn w:val="a"/>
    <w:rsid w:val="00C11813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0"/>
      <w:szCs w:val="20"/>
      <w:lang w:eastAsia="zh-CN"/>
    </w:rPr>
  </w:style>
  <w:style w:type="paragraph" w:customStyle="1" w:styleId="xl129">
    <w:name w:val="xl129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30">
    <w:name w:val="xl130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31">
    <w:name w:val="xl131"/>
    <w:basedOn w:val="a"/>
    <w:rsid w:val="00C11813"/>
    <w:pP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132">
    <w:name w:val="xl132"/>
    <w:basedOn w:val="a"/>
    <w:rsid w:val="00C11813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33">
    <w:name w:val="xl133"/>
    <w:basedOn w:val="a"/>
    <w:rsid w:val="00C11813"/>
    <w:pPr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xl134">
    <w:name w:val="xl134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135">
    <w:name w:val="xl135"/>
    <w:basedOn w:val="a"/>
    <w:rsid w:val="00C11813"/>
    <w:pPr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6">
    <w:name w:val="Содержимое таблицы"/>
    <w:basedOn w:val="a"/>
    <w:rsid w:val="00C1181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7">
    <w:name w:val="Заголовок таблицы"/>
    <w:basedOn w:val="af6"/>
    <w:rsid w:val="00C11813"/>
    <w:pPr>
      <w:jc w:val="center"/>
    </w:pPr>
    <w:rPr>
      <w:b/>
      <w:bCs/>
    </w:rPr>
  </w:style>
  <w:style w:type="paragraph" w:customStyle="1" w:styleId="15">
    <w:name w:val="Стиль1"/>
    <w:basedOn w:val="a"/>
    <w:next w:val="a"/>
    <w:rsid w:val="00C11813"/>
    <w:pPr>
      <w:suppressAutoHyphens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font12">
    <w:name w:val="font12"/>
    <w:basedOn w:val="a"/>
    <w:rsid w:val="00C11813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numbering" w:customStyle="1" w:styleId="111">
    <w:name w:val="Нет списка11"/>
    <w:next w:val="a2"/>
    <w:uiPriority w:val="99"/>
    <w:semiHidden/>
    <w:unhideWhenUsed/>
    <w:rsid w:val="00C11813"/>
  </w:style>
  <w:style w:type="numbering" w:customStyle="1" w:styleId="25">
    <w:name w:val="Нет списка2"/>
    <w:next w:val="a2"/>
    <w:uiPriority w:val="99"/>
    <w:semiHidden/>
    <w:unhideWhenUsed/>
    <w:rsid w:val="00C11813"/>
  </w:style>
  <w:style w:type="paragraph" w:customStyle="1" w:styleId="xl136">
    <w:name w:val="xl136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1181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118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numbering" w:customStyle="1" w:styleId="32">
    <w:name w:val="Нет списка3"/>
    <w:next w:val="a2"/>
    <w:uiPriority w:val="99"/>
    <w:semiHidden/>
    <w:unhideWhenUsed/>
    <w:rsid w:val="00C11813"/>
  </w:style>
  <w:style w:type="numbering" w:customStyle="1" w:styleId="42">
    <w:name w:val="Нет списка4"/>
    <w:next w:val="a2"/>
    <w:uiPriority w:val="99"/>
    <w:semiHidden/>
    <w:unhideWhenUsed/>
    <w:rsid w:val="00C11813"/>
  </w:style>
  <w:style w:type="numbering" w:customStyle="1" w:styleId="52">
    <w:name w:val="Нет списка5"/>
    <w:next w:val="a2"/>
    <w:uiPriority w:val="99"/>
    <w:semiHidden/>
    <w:unhideWhenUsed/>
    <w:rsid w:val="00C11813"/>
  </w:style>
  <w:style w:type="paragraph" w:customStyle="1" w:styleId="xl142">
    <w:name w:val="xl142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3">
    <w:name w:val="xl143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C118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1">
    <w:name w:val="xl161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C1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0">
    <w:name w:val="xl170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2">
    <w:name w:val="xl172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7">
    <w:name w:val="xl177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9">
    <w:name w:val="xl179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8">
    <w:name w:val="xl188"/>
    <w:basedOn w:val="a"/>
    <w:rsid w:val="00C118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C11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0">
    <w:name w:val="xl190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61">
    <w:name w:val="Нет списка6"/>
    <w:next w:val="a2"/>
    <w:uiPriority w:val="99"/>
    <w:semiHidden/>
    <w:unhideWhenUsed/>
    <w:rsid w:val="00C11813"/>
  </w:style>
  <w:style w:type="paragraph" w:customStyle="1" w:styleId="xl191">
    <w:name w:val="xl191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C11813"/>
  </w:style>
  <w:style w:type="paragraph" w:customStyle="1" w:styleId="xl192">
    <w:name w:val="xl192"/>
    <w:basedOn w:val="a"/>
    <w:rsid w:val="00C1181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7">
    <w:name w:val="xl197"/>
    <w:basedOn w:val="a"/>
    <w:rsid w:val="00C118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8">
    <w:name w:val="xl198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C11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0">
    <w:name w:val="xl200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C11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8">
    <w:name w:val="Strong"/>
    <w:uiPriority w:val="22"/>
    <w:qFormat/>
    <w:rsid w:val="00C11813"/>
    <w:rPr>
      <w:b/>
      <w:bCs/>
    </w:rPr>
  </w:style>
  <w:style w:type="character" w:styleId="af9">
    <w:name w:val="Intense Emphasis"/>
    <w:uiPriority w:val="21"/>
    <w:qFormat/>
    <w:rsid w:val="00C11813"/>
    <w:rPr>
      <w:i/>
      <w:iCs/>
      <w:color w:val="5B9BD5"/>
    </w:rPr>
  </w:style>
  <w:style w:type="character" w:styleId="afa">
    <w:name w:val="Subtle Emphasis"/>
    <w:uiPriority w:val="19"/>
    <w:qFormat/>
    <w:rsid w:val="00C11813"/>
    <w:rPr>
      <w:i/>
      <w:iCs/>
      <w:color w:val="404040"/>
    </w:rPr>
  </w:style>
  <w:style w:type="character" w:styleId="afb">
    <w:name w:val="Subtle Reference"/>
    <w:uiPriority w:val="31"/>
    <w:qFormat/>
    <w:rsid w:val="00C11813"/>
    <w:rPr>
      <w:smallCaps/>
      <w:color w:val="5A5A5A"/>
    </w:rPr>
  </w:style>
  <w:style w:type="numbering" w:customStyle="1" w:styleId="8">
    <w:name w:val="Нет списка8"/>
    <w:next w:val="a2"/>
    <w:uiPriority w:val="99"/>
    <w:semiHidden/>
    <w:unhideWhenUsed/>
    <w:rsid w:val="00C11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10815</Words>
  <Characters>61648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Ирина Витальевна</dc:creator>
  <cp:lastModifiedBy>Морозова Ирина Витальевна</cp:lastModifiedBy>
  <cp:revision>2</cp:revision>
  <dcterms:created xsi:type="dcterms:W3CDTF">2026-01-19T06:54:00Z</dcterms:created>
  <dcterms:modified xsi:type="dcterms:W3CDTF">2026-01-19T06:58:00Z</dcterms:modified>
</cp:coreProperties>
</file>